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0A9F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1B43EC">
        <w:rPr>
          <w:rFonts w:ascii="Tahoma" w:hAnsi="Tahoma" w:cs="Tahoma"/>
          <w:b/>
          <w:bCs/>
        </w:rPr>
        <w:t>3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7C1957D7" w14:textId="77777777" w:rsidR="00816D47" w:rsidRPr="00816D47" w:rsidRDefault="00816D47" w:rsidP="00816D47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14:paraId="734BCA63" w14:textId="77777777" w:rsidR="00816D47" w:rsidRPr="00816D47" w:rsidRDefault="00816D47" w:rsidP="00816D47">
      <w:pPr>
        <w:pStyle w:val="Nagwek5"/>
      </w:pPr>
      <w:r w:rsidRPr="00816D47">
        <w:t>I.</w:t>
      </w:r>
    </w:p>
    <w:p w14:paraId="3DA03EC3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47948FFD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964ABE3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1622E82D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5431CF7A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15F15FF4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67FAC4F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1A623F53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240A99" w14:textId="77777777" w:rsidR="00816D47" w:rsidRPr="00086E66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86E66">
        <w:rPr>
          <w:rFonts w:ascii="Tahoma" w:hAnsi="Tahoma" w:cs="Tahoma"/>
          <w:sz w:val="16"/>
          <w:szCs w:val="16"/>
          <w:lang w:val="en-US"/>
        </w:rPr>
        <w:t>NIP, REGON</w:t>
      </w:r>
    </w:p>
    <w:p w14:paraId="6FB7794E" w14:textId="77777777" w:rsidR="00816D47" w:rsidRPr="00086E66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CB58A7D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0B8EBFA5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E5AD582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7DBDE1BF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88A5099" w14:textId="08334FF5" w:rsidR="00816D47" w:rsidRPr="006858D8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B43EC">
        <w:rPr>
          <w:rFonts w:ascii="Tahoma" w:hAnsi="Tahoma" w:cs="Tahoma"/>
          <w:b/>
        </w:rPr>
        <w:t>Odbieranie i zagospodarowanie odpadów komunalnych pochodzących z terenu Gminy Mszana w okresie od 1 stycznia 202</w:t>
      </w:r>
      <w:r w:rsidR="006674E8">
        <w:rPr>
          <w:rFonts w:ascii="Tahoma" w:hAnsi="Tahoma" w:cs="Tahoma"/>
          <w:b/>
        </w:rPr>
        <w:t>4</w:t>
      </w:r>
      <w:r w:rsidR="001B43EC">
        <w:rPr>
          <w:rFonts w:ascii="Tahoma" w:hAnsi="Tahoma" w:cs="Tahoma"/>
          <w:b/>
        </w:rPr>
        <w:t>r. do dnia 31 grudnia 202</w:t>
      </w:r>
      <w:r w:rsidR="006674E8">
        <w:rPr>
          <w:rFonts w:ascii="Tahoma" w:hAnsi="Tahoma" w:cs="Tahoma"/>
          <w:b/>
        </w:rPr>
        <w:t>4</w:t>
      </w:r>
      <w:r w:rsidR="001B43EC">
        <w:rPr>
          <w:rFonts w:ascii="Tahoma" w:hAnsi="Tahoma" w:cs="Tahoma"/>
          <w:b/>
        </w:rPr>
        <w:t>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</w:t>
      </w:r>
      <w:r w:rsidRPr="001B43EC">
        <w:rPr>
          <w:rFonts w:ascii="Tahoma" w:hAnsi="Tahoma" w:cs="Tahoma"/>
        </w:rPr>
        <w:t xml:space="preserve"> warunków zamówienia, </w:t>
      </w:r>
      <w:r w:rsidR="001B43EC" w:rsidRPr="001B43EC">
        <w:rPr>
          <w:rFonts w:ascii="Tahoma" w:hAnsi="Tahoma" w:cs="Tahoma"/>
        </w:rPr>
        <w:t xml:space="preserve">za wykonanie całego przedmiotu </w:t>
      </w:r>
      <w:r w:rsidRPr="001B43EC">
        <w:rPr>
          <w:rFonts w:ascii="Tahoma" w:hAnsi="Tahoma" w:cs="Tahoma"/>
        </w:rPr>
        <w:t xml:space="preserve">zamówienia </w:t>
      </w:r>
      <w:r w:rsidR="001B43EC" w:rsidRPr="001B43EC">
        <w:rPr>
          <w:rFonts w:ascii="Tahoma" w:hAnsi="Tahoma" w:cs="Tahoma"/>
        </w:rPr>
        <w:t xml:space="preserve">oferujemy szacunkową </w:t>
      </w:r>
      <w:r w:rsidRPr="001B43EC">
        <w:rPr>
          <w:rFonts w:ascii="Tahoma" w:hAnsi="Tahoma" w:cs="Tahoma"/>
        </w:rPr>
        <w:t>cenę</w:t>
      </w:r>
      <w:r w:rsidR="001B43EC" w:rsidRPr="001B43EC">
        <w:rPr>
          <w:rFonts w:ascii="Tahoma" w:hAnsi="Tahoma" w:cs="Tahoma"/>
        </w:rPr>
        <w:t xml:space="preserve"> w wysokości</w:t>
      </w:r>
      <w:r w:rsidRPr="001B43EC">
        <w:rPr>
          <w:rFonts w:ascii="Tahoma" w:hAnsi="Tahoma" w:cs="Tahoma"/>
        </w:rPr>
        <w:t>:</w:t>
      </w:r>
      <w:r w:rsidRPr="006858D8">
        <w:rPr>
          <w:rFonts w:ascii="Tahoma" w:hAnsi="Tahoma" w:cs="Tahoma"/>
        </w:rPr>
        <w:t xml:space="preserve"> </w:t>
      </w:r>
    </w:p>
    <w:p w14:paraId="6D42F34B" w14:textId="77777777" w:rsidR="00816D47" w:rsidRPr="006858D8" w:rsidRDefault="00816D47" w:rsidP="00816D47">
      <w:pPr>
        <w:rPr>
          <w:rFonts w:ascii="Tahoma" w:hAnsi="Tahoma" w:cs="Tahoma"/>
          <w:sz w:val="19"/>
          <w:szCs w:val="19"/>
        </w:rPr>
      </w:pPr>
    </w:p>
    <w:p w14:paraId="3C7C6BDF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  <w:bCs/>
        </w:rPr>
      </w:pPr>
      <w:r w:rsidRPr="001B43EC">
        <w:rPr>
          <w:rFonts w:ascii="Tahoma" w:hAnsi="Tahoma" w:cs="Tahoma"/>
        </w:rPr>
        <w:t xml:space="preserve">……….................... </w:t>
      </w:r>
      <w:r w:rsidRPr="001B43EC">
        <w:rPr>
          <w:rFonts w:ascii="Tahoma" w:hAnsi="Tahoma" w:cs="Tahoma"/>
          <w:b/>
          <w:bCs/>
        </w:rPr>
        <w:t>zł brutto</w:t>
      </w:r>
    </w:p>
    <w:p w14:paraId="0C432BF2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(słownie:.................................................) w tym podatek VAT</w:t>
      </w:r>
    </w:p>
    <w:p w14:paraId="07F9A5E7" w14:textId="77777777" w:rsid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Powyższa szacunkowa cena została wyliczona według poniższej tabeli nr 1 (należy wypełnić):</w:t>
      </w:r>
    </w:p>
    <w:p w14:paraId="2374B7D7" w14:textId="42742D28" w:rsidR="00AC00B9" w:rsidRPr="00AA5739" w:rsidRDefault="00895B11" w:rsidP="00AA5739">
      <w:pPr>
        <w:pStyle w:val="Legenda"/>
        <w:keepNext/>
        <w:spacing w:after="0"/>
        <w:ind w:left="993" w:hanging="993"/>
        <w:rPr>
          <w:rFonts w:ascii="Tahoma" w:hAnsi="Tahoma" w:cs="Tahoma"/>
          <w:b/>
          <w:bCs/>
          <w:i w:val="0"/>
          <w:color w:val="auto"/>
          <w:sz w:val="16"/>
          <w:szCs w:val="16"/>
        </w:rPr>
      </w:pPr>
      <w:r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 </w:t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Tabela 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begin"/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instrText xml:space="preserve"> SEQ Tabela \* ARABIC </w:instrTex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separate"/>
      </w:r>
      <w:r w:rsidR="00347DC0">
        <w:rPr>
          <w:rFonts w:ascii="Tahoma" w:hAnsi="Tahoma" w:cs="Tahoma"/>
          <w:b/>
          <w:bCs/>
          <w:i w:val="0"/>
          <w:noProof/>
          <w:color w:val="auto"/>
          <w:sz w:val="16"/>
          <w:szCs w:val="16"/>
        </w:rPr>
        <w:t>1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end"/>
      </w:r>
      <w:r w:rsidR="00AC00B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– Uwaga!: należy wypełnić wszystkie pozycje,</w:t>
      </w:r>
      <w:r w:rsid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Zamawiaj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ą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 xml:space="preserve">cy informuje, że 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 xml:space="preserve">dla kodów, dla których masa odpadów wynosi 0,001 Mg została podana wyłącznie w celu możliwości podania przez Wykonawcę ceny jednostkowej netto za 1 Mg danego kodu odpadu. Szczegóły w </w:t>
      </w:r>
      <w:proofErr w:type="spellStart"/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sopz</w:t>
      </w:r>
      <w:proofErr w:type="spellEnd"/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.</w:t>
      </w:r>
    </w:p>
    <w:tbl>
      <w:tblPr>
        <w:tblStyle w:val="Tabela-Siatka"/>
        <w:tblW w:w="9038" w:type="dxa"/>
        <w:tblInd w:w="250" w:type="dxa"/>
        <w:tblLook w:val="04A0" w:firstRow="1" w:lastRow="0" w:firstColumn="1" w:lastColumn="0" w:noHBand="0" w:noVBand="1"/>
      </w:tblPr>
      <w:tblGrid>
        <w:gridCol w:w="597"/>
        <w:gridCol w:w="2502"/>
        <w:gridCol w:w="1655"/>
        <w:gridCol w:w="1413"/>
        <w:gridCol w:w="1204"/>
        <w:gridCol w:w="1667"/>
      </w:tblGrid>
      <w:tr w:rsidR="00895B11" w:rsidRPr="00181B16" w14:paraId="59D11242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C6B6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2502" w:type="dxa"/>
            <w:vAlign w:val="center"/>
          </w:tcPr>
          <w:p w14:paraId="305934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Rodzaj odpadu</w:t>
            </w:r>
          </w:p>
        </w:tc>
        <w:tc>
          <w:tcPr>
            <w:tcW w:w="1655" w:type="dxa"/>
            <w:vAlign w:val="center"/>
          </w:tcPr>
          <w:p w14:paraId="6947528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Odbierane kody odpadów</w:t>
            </w:r>
          </w:p>
        </w:tc>
        <w:tc>
          <w:tcPr>
            <w:tcW w:w="1413" w:type="dxa"/>
            <w:vAlign w:val="center"/>
          </w:tcPr>
          <w:p w14:paraId="7035D1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Prognozowana masa odpadów w ciągu trwania umowy[Mg]</w:t>
            </w:r>
          </w:p>
        </w:tc>
        <w:tc>
          <w:tcPr>
            <w:tcW w:w="1204" w:type="dxa"/>
            <w:vAlign w:val="center"/>
          </w:tcPr>
          <w:p w14:paraId="5BC30C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jednostkowa netto w PLN za 1 [Mg]</w:t>
            </w:r>
          </w:p>
        </w:tc>
        <w:tc>
          <w:tcPr>
            <w:tcW w:w="1667" w:type="dxa"/>
            <w:vAlign w:val="center"/>
          </w:tcPr>
          <w:p w14:paraId="64B5D7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netto PLN</w:t>
            </w:r>
          </w:p>
          <w:p w14:paraId="2F11D2C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(c x d)</w:t>
            </w:r>
          </w:p>
        </w:tc>
      </w:tr>
      <w:tr w:rsidR="00895B11" w14:paraId="4025489A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44B65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a</w:t>
            </w:r>
          </w:p>
        </w:tc>
        <w:tc>
          <w:tcPr>
            <w:tcW w:w="2502" w:type="dxa"/>
            <w:vAlign w:val="center"/>
          </w:tcPr>
          <w:p w14:paraId="233268F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</w:t>
            </w:r>
          </w:p>
        </w:tc>
        <w:tc>
          <w:tcPr>
            <w:tcW w:w="1655" w:type="dxa"/>
            <w:vAlign w:val="center"/>
          </w:tcPr>
          <w:p w14:paraId="5FF19B2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proofErr w:type="spellStart"/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bb</w:t>
            </w:r>
            <w:proofErr w:type="spellEnd"/>
          </w:p>
        </w:tc>
        <w:tc>
          <w:tcPr>
            <w:tcW w:w="1413" w:type="dxa"/>
            <w:vAlign w:val="center"/>
          </w:tcPr>
          <w:p w14:paraId="52DA15B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1204" w:type="dxa"/>
            <w:vAlign w:val="center"/>
          </w:tcPr>
          <w:p w14:paraId="137ED7B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1667" w:type="dxa"/>
            <w:vAlign w:val="center"/>
          </w:tcPr>
          <w:p w14:paraId="0425FB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e</w:t>
            </w:r>
          </w:p>
        </w:tc>
      </w:tr>
      <w:tr w:rsidR="00895B11" w:rsidRPr="007252DF" w14:paraId="1ED03F1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15F21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2502" w:type="dxa"/>
            <w:vAlign w:val="center"/>
          </w:tcPr>
          <w:p w14:paraId="69887E0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Niesegregowane (zmieszane) odpady komunalne </w:t>
            </w:r>
          </w:p>
        </w:tc>
        <w:tc>
          <w:tcPr>
            <w:tcW w:w="1655" w:type="dxa"/>
            <w:vAlign w:val="center"/>
          </w:tcPr>
          <w:p w14:paraId="3457EC3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200301</w:t>
            </w:r>
          </w:p>
        </w:tc>
        <w:tc>
          <w:tcPr>
            <w:tcW w:w="1413" w:type="dxa"/>
            <w:vAlign w:val="center"/>
          </w:tcPr>
          <w:p w14:paraId="2C0E0F17" w14:textId="639F421A" w:rsidR="00895B11" w:rsidRPr="006619A7" w:rsidRDefault="003C7C6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10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02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,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72</w:t>
            </w:r>
          </w:p>
        </w:tc>
        <w:tc>
          <w:tcPr>
            <w:tcW w:w="1204" w:type="dxa"/>
            <w:vAlign w:val="center"/>
          </w:tcPr>
          <w:p w14:paraId="3265AAA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151164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D590FA6" w14:textId="77777777" w:rsidTr="00895B11">
        <w:trPr>
          <w:trHeight w:val="379"/>
        </w:trPr>
        <w:tc>
          <w:tcPr>
            <w:tcW w:w="597" w:type="dxa"/>
            <w:vMerge w:val="restart"/>
            <w:vAlign w:val="center"/>
          </w:tcPr>
          <w:p w14:paraId="3611300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2502" w:type="dxa"/>
            <w:vMerge w:val="restart"/>
            <w:vAlign w:val="center"/>
          </w:tcPr>
          <w:p w14:paraId="4C6C0CE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Papier i tektura, opakowania z papieru i tektury  </w:t>
            </w:r>
          </w:p>
        </w:tc>
        <w:tc>
          <w:tcPr>
            <w:tcW w:w="1655" w:type="dxa"/>
            <w:vAlign w:val="center"/>
          </w:tcPr>
          <w:p w14:paraId="68384E1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150101</w:t>
            </w:r>
          </w:p>
        </w:tc>
        <w:tc>
          <w:tcPr>
            <w:tcW w:w="1413" w:type="dxa"/>
            <w:vAlign w:val="center"/>
          </w:tcPr>
          <w:p w14:paraId="531997F5" w14:textId="5CCB602E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9,26</w:t>
            </w:r>
          </w:p>
        </w:tc>
        <w:tc>
          <w:tcPr>
            <w:tcW w:w="1204" w:type="dxa"/>
            <w:vAlign w:val="center"/>
          </w:tcPr>
          <w:p w14:paraId="17E781A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765898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0468ECC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5CBA41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07C12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DE599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200101</w:t>
            </w:r>
          </w:p>
        </w:tc>
        <w:tc>
          <w:tcPr>
            <w:tcW w:w="1413" w:type="dxa"/>
            <w:vAlign w:val="center"/>
          </w:tcPr>
          <w:p w14:paraId="0720E755" w14:textId="33596E0E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6,48</w:t>
            </w:r>
          </w:p>
        </w:tc>
        <w:tc>
          <w:tcPr>
            <w:tcW w:w="1204" w:type="dxa"/>
            <w:vAlign w:val="center"/>
          </w:tcPr>
          <w:p w14:paraId="14574EB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472B99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B793EAC" w14:textId="77777777" w:rsidTr="00895B11">
        <w:trPr>
          <w:trHeight w:val="284"/>
        </w:trPr>
        <w:tc>
          <w:tcPr>
            <w:tcW w:w="597" w:type="dxa"/>
            <w:vMerge w:val="restart"/>
            <w:vAlign w:val="center"/>
          </w:tcPr>
          <w:p w14:paraId="5DE12A1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2502" w:type="dxa"/>
            <w:vMerge w:val="restart"/>
            <w:vAlign w:val="center"/>
          </w:tcPr>
          <w:p w14:paraId="221953B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 metali, metal </w:t>
            </w:r>
          </w:p>
        </w:tc>
        <w:tc>
          <w:tcPr>
            <w:tcW w:w="1655" w:type="dxa"/>
            <w:vAlign w:val="center"/>
          </w:tcPr>
          <w:p w14:paraId="40AD10E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150104</w:t>
            </w:r>
          </w:p>
        </w:tc>
        <w:tc>
          <w:tcPr>
            <w:tcW w:w="1413" w:type="dxa"/>
            <w:vAlign w:val="center"/>
          </w:tcPr>
          <w:p w14:paraId="4A6F73EB" w14:textId="2AC448E2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1204" w:type="dxa"/>
            <w:vAlign w:val="center"/>
          </w:tcPr>
          <w:p w14:paraId="30BEE91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700243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53B81F2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056622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3DD6C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6694F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200140</w:t>
            </w:r>
          </w:p>
        </w:tc>
        <w:tc>
          <w:tcPr>
            <w:tcW w:w="1413" w:type="dxa"/>
            <w:vAlign w:val="center"/>
          </w:tcPr>
          <w:p w14:paraId="076CE84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8178FA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AF006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C82EE70" w14:textId="77777777" w:rsidTr="00895B11">
        <w:trPr>
          <w:trHeight w:val="638"/>
        </w:trPr>
        <w:tc>
          <w:tcPr>
            <w:tcW w:w="597" w:type="dxa"/>
            <w:vMerge w:val="restart"/>
            <w:vAlign w:val="center"/>
          </w:tcPr>
          <w:p w14:paraId="76F4D5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2502" w:type="dxa"/>
            <w:vMerge w:val="restart"/>
            <w:vAlign w:val="center"/>
          </w:tcPr>
          <w:p w14:paraId="29AFF01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Tworzywa sztuczne, opakowania</w:t>
            </w: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br/>
              <w:t xml:space="preserve">z tworzyw sztucznych, zmieszane odpady opakowaniowe </w:t>
            </w:r>
          </w:p>
          <w:p w14:paraId="5D9957D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CB147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14:paraId="2FDCF8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150102</w:t>
            </w:r>
          </w:p>
        </w:tc>
        <w:tc>
          <w:tcPr>
            <w:tcW w:w="1413" w:type="dxa"/>
            <w:vAlign w:val="center"/>
          </w:tcPr>
          <w:p w14:paraId="4B404162" w14:textId="24D9C04A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16,46</w:t>
            </w:r>
          </w:p>
        </w:tc>
        <w:tc>
          <w:tcPr>
            <w:tcW w:w="1204" w:type="dxa"/>
            <w:vAlign w:val="center"/>
          </w:tcPr>
          <w:p w14:paraId="7B191FB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DE1DA5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18E4F11" w14:textId="77777777" w:rsidTr="00895B11">
        <w:trPr>
          <w:trHeight w:val="449"/>
        </w:trPr>
        <w:tc>
          <w:tcPr>
            <w:tcW w:w="597" w:type="dxa"/>
            <w:vMerge/>
            <w:vAlign w:val="center"/>
          </w:tcPr>
          <w:p w14:paraId="360211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86870B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9BA020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150106</w:t>
            </w:r>
          </w:p>
        </w:tc>
        <w:tc>
          <w:tcPr>
            <w:tcW w:w="1413" w:type="dxa"/>
            <w:vAlign w:val="center"/>
          </w:tcPr>
          <w:p w14:paraId="5FED0B61" w14:textId="67C2D810" w:rsidR="00895B11" w:rsidRPr="006619A7" w:rsidRDefault="003C7C6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3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37,22</w:t>
            </w:r>
          </w:p>
        </w:tc>
        <w:tc>
          <w:tcPr>
            <w:tcW w:w="1204" w:type="dxa"/>
            <w:vAlign w:val="center"/>
          </w:tcPr>
          <w:p w14:paraId="23DA689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CEB7FB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38A95F4" w14:textId="77777777" w:rsidTr="00895B11">
        <w:trPr>
          <w:trHeight w:val="413"/>
        </w:trPr>
        <w:tc>
          <w:tcPr>
            <w:tcW w:w="597" w:type="dxa"/>
            <w:vMerge/>
            <w:vAlign w:val="center"/>
          </w:tcPr>
          <w:p w14:paraId="0B7C07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03D9E2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6E82E6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200139</w:t>
            </w:r>
          </w:p>
        </w:tc>
        <w:tc>
          <w:tcPr>
            <w:tcW w:w="1413" w:type="dxa"/>
            <w:vAlign w:val="center"/>
          </w:tcPr>
          <w:p w14:paraId="544829A3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F72295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9A96B6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B56C03E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36A7805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2502" w:type="dxa"/>
            <w:vAlign w:val="center"/>
          </w:tcPr>
          <w:p w14:paraId="52F272A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1655" w:type="dxa"/>
            <w:vAlign w:val="center"/>
          </w:tcPr>
          <w:p w14:paraId="3A243D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150105</w:t>
            </w:r>
          </w:p>
        </w:tc>
        <w:tc>
          <w:tcPr>
            <w:tcW w:w="1413" w:type="dxa"/>
            <w:vAlign w:val="center"/>
          </w:tcPr>
          <w:p w14:paraId="1B615EC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17E512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5FB78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BFDD0BB" w14:textId="77777777" w:rsidTr="00895B11">
        <w:trPr>
          <w:trHeight w:val="464"/>
        </w:trPr>
        <w:tc>
          <w:tcPr>
            <w:tcW w:w="597" w:type="dxa"/>
            <w:vMerge w:val="restart"/>
            <w:vAlign w:val="center"/>
          </w:tcPr>
          <w:p w14:paraId="4A19F96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6.</w:t>
            </w:r>
          </w:p>
        </w:tc>
        <w:tc>
          <w:tcPr>
            <w:tcW w:w="2502" w:type="dxa"/>
            <w:vMerge w:val="restart"/>
            <w:vAlign w:val="center"/>
          </w:tcPr>
          <w:p w14:paraId="6182511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ze szkła, szkło </w:t>
            </w:r>
          </w:p>
        </w:tc>
        <w:tc>
          <w:tcPr>
            <w:tcW w:w="1655" w:type="dxa"/>
            <w:vAlign w:val="center"/>
          </w:tcPr>
          <w:p w14:paraId="5F6EBE2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150107</w:t>
            </w:r>
          </w:p>
        </w:tc>
        <w:tc>
          <w:tcPr>
            <w:tcW w:w="1413" w:type="dxa"/>
            <w:vAlign w:val="center"/>
          </w:tcPr>
          <w:p w14:paraId="36826265" w14:textId="4AB3EFD8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184,66</w:t>
            </w:r>
          </w:p>
        </w:tc>
        <w:tc>
          <w:tcPr>
            <w:tcW w:w="1204" w:type="dxa"/>
            <w:vAlign w:val="center"/>
          </w:tcPr>
          <w:p w14:paraId="4305905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77E1B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ED1297E" w14:textId="77777777" w:rsidTr="00895B11">
        <w:trPr>
          <w:trHeight w:val="454"/>
        </w:trPr>
        <w:tc>
          <w:tcPr>
            <w:tcW w:w="597" w:type="dxa"/>
            <w:vMerge/>
            <w:vAlign w:val="center"/>
          </w:tcPr>
          <w:p w14:paraId="633D6B6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64F18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35C7F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200102</w:t>
            </w:r>
          </w:p>
        </w:tc>
        <w:tc>
          <w:tcPr>
            <w:tcW w:w="1413" w:type="dxa"/>
            <w:vAlign w:val="center"/>
          </w:tcPr>
          <w:p w14:paraId="6E9AEEB4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C46DF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2BAAE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CFF107A" w14:textId="77777777" w:rsidTr="00895B11">
        <w:trPr>
          <w:trHeight w:val="276"/>
        </w:trPr>
        <w:tc>
          <w:tcPr>
            <w:tcW w:w="597" w:type="dxa"/>
            <w:vAlign w:val="center"/>
          </w:tcPr>
          <w:p w14:paraId="7931AEF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7.</w:t>
            </w:r>
          </w:p>
        </w:tc>
        <w:tc>
          <w:tcPr>
            <w:tcW w:w="2502" w:type="dxa"/>
            <w:vAlign w:val="center"/>
          </w:tcPr>
          <w:p w14:paraId="02135FE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wielkogabarytowe </w:t>
            </w:r>
          </w:p>
        </w:tc>
        <w:tc>
          <w:tcPr>
            <w:tcW w:w="1655" w:type="dxa"/>
            <w:vAlign w:val="center"/>
          </w:tcPr>
          <w:p w14:paraId="3C51FC4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200307</w:t>
            </w:r>
          </w:p>
        </w:tc>
        <w:tc>
          <w:tcPr>
            <w:tcW w:w="1413" w:type="dxa"/>
            <w:vAlign w:val="center"/>
          </w:tcPr>
          <w:p w14:paraId="3048ED58" w14:textId="484E72DA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2</w:t>
            </w:r>
            <w:r w:rsidR="00347DC0">
              <w:rPr>
                <w:rFonts w:ascii="Tahoma" w:hAnsi="Tahoma" w:cs="Tahoma"/>
                <w:bCs/>
                <w:iCs/>
                <w:sz w:val="16"/>
                <w:szCs w:val="16"/>
              </w:rPr>
              <w:t>27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,</w:t>
            </w:r>
            <w:r w:rsidR="00347DC0">
              <w:rPr>
                <w:rFonts w:ascii="Tahoma" w:hAnsi="Tahoma" w:cs="Tahoma"/>
                <w:bCs/>
                <w:iCs/>
                <w:sz w:val="16"/>
                <w:szCs w:val="16"/>
              </w:rPr>
              <w:t>48</w:t>
            </w:r>
          </w:p>
        </w:tc>
        <w:tc>
          <w:tcPr>
            <w:tcW w:w="1204" w:type="dxa"/>
            <w:vAlign w:val="center"/>
          </w:tcPr>
          <w:p w14:paraId="78C60B8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0B4391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D6310EE" w14:textId="77777777" w:rsidTr="00895B11">
        <w:trPr>
          <w:trHeight w:val="428"/>
        </w:trPr>
        <w:tc>
          <w:tcPr>
            <w:tcW w:w="597" w:type="dxa"/>
            <w:vAlign w:val="center"/>
          </w:tcPr>
          <w:p w14:paraId="6028127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lastRenderedPageBreak/>
              <w:t>8.</w:t>
            </w:r>
          </w:p>
        </w:tc>
        <w:tc>
          <w:tcPr>
            <w:tcW w:w="2502" w:type="dxa"/>
            <w:vAlign w:val="center"/>
          </w:tcPr>
          <w:p w14:paraId="7C58C8F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Bioodpady </w:t>
            </w:r>
          </w:p>
        </w:tc>
        <w:tc>
          <w:tcPr>
            <w:tcW w:w="1655" w:type="dxa"/>
            <w:vAlign w:val="center"/>
          </w:tcPr>
          <w:p w14:paraId="7522FAA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200201</w:t>
            </w:r>
          </w:p>
        </w:tc>
        <w:tc>
          <w:tcPr>
            <w:tcW w:w="1413" w:type="dxa"/>
            <w:vAlign w:val="center"/>
          </w:tcPr>
          <w:p w14:paraId="59F7D9B9" w14:textId="15E496BD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1120,24</w:t>
            </w:r>
          </w:p>
        </w:tc>
        <w:tc>
          <w:tcPr>
            <w:tcW w:w="1204" w:type="dxa"/>
            <w:vAlign w:val="center"/>
          </w:tcPr>
          <w:p w14:paraId="1468796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707480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62E313C" w14:textId="77777777" w:rsidTr="00895B11">
        <w:trPr>
          <w:trHeight w:val="358"/>
        </w:trPr>
        <w:tc>
          <w:tcPr>
            <w:tcW w:w="597" w:type="dxa"/>
            <w:vMerge w:val="restart"/>
            <w:vAlign w:val="center"/>
          </w:tcPr>
          <w:p w14:paraId="1C8D52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9.</w:t>
            </w:r>
          </w:p>
        </w:tc>
        <w:tc>
          <w:tcPr>
            <w:tcW w:w="2502" w:type="dxa"/>
            <w:vMerge w:val="restart"/>
            <w:vAlign w:val="center"/>
          </w:tcPr>
          <w:p w14:paraId="74B1421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budowlane i rozbiórkowe </w:t>
            </w:r>
          </w:p>
        </w:tc>
        <w:tc>
          <w:tcPr>
            <w:tcW w:w="1655" w:type="dxa"/>
            <w:vAlign w:val="center"/>
          </w:tcPr>
          <w:p w14:paraId="4F41BA6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170101</w:t>
            </w:r>
          </w:p>
        </w:tc>
        <w:tc>
          <w:tcPr>
            <w:tcW w:w="1413" w:type="dxa"/>
            <w:vAlign w:val="center"/>
          </w:tcPr>
          <w:p w14:paraId="27991567" w14:textId="691EFF54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63,92</w:t>
            </w:r>
          </w:p>
        </w:tc>
        <w:tc>
          <w:tcPr>
            <w:tcW w:w="1204" w:type="dxa"/>
            <w:vAlign w:val="center"/>
          </w:tcPr>
          <w:p w14:paraId="36D6E04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C6768D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34D8B8B" w14:textId="77777777" w:rsidTr="00895B11">
        <w:trPr>
          <w:trHeight w:val="419"/>
        </w:trPr>
        <w:tc>
          <w:tcPr>
            <w:tcW w:w="597" w:type="dxa"/>
            <w:vMerge/>
            <w:vAlign w:val="center"/>
          </w:tcPr>
          <w:p w14:paraId="4523B3E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5BA388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416898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170102</w:t>
            </w:r>
          </w:p>
        </w:tc>
        <w:tc>
          <w:tcPr>
            <w:tcW w:w="1413" w:type="dxa"/>
            <w:vAlign w:val="center"/>
          </w:tcPr>
          <w:p w14:paraId="7FA7B42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FB6EC0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78A64E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CB8DF39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30EF31F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35D45E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C4F48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170103</w:t>
            </w:r>
          </w:p>
        </w:tc>
        <w:tc>
          <w:tcPr>
            <w:tcW w:w="1413" w:type="dxa"/>
            <w:vAlign w:val="center"/>
          </w:tcPr>
          <w:p w14:paraId="58A1BADA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F8A14C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F4C49D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EAEB5F7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4B5850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61F5ED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C86770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170107</w:t>
            </w:r>
          </w:p>
        </w:tc>
        <w:tc>
          <w:tcPr>
            <w:tcW w:w="1413" w:type="dxa"/>
            <w:vAlign w:val="center"/>
          </w:tcPr>
          <w:p w14:paraId="5D9163B1" w14:textId="0E838645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54,32</w:t>
            </w:r>
          </w:p>
        </w:tc>
        <w:tc>
          <w:tcPr>
            <w:tcW w:w="1204" w:type="dxa"/>
            <w:vAlign w:val="center"/>
          </w:tcPr>
          <w:p w14:paraId="2DAA6BD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DF72E0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2EDC4E6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5F8787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6000C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70B9D6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170180</w:t>
            </w:r>
          </w:p>
        </w:tc>
        <w:tc>
          <w:tcPr>
            <w:tcW w:w="1413" w:type="dxa"/>
            <w:vAlign w:val="center"/>
          </w:tcPr>
          <w:p w14:paraId="33A245A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357955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20A5F1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AC77E48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56A78E7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112CB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EED5F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170201</w:t>
            </w:r>
          </w:p>
        </w:tc>
        <w:tc>
          <w:tcPr>
            <w:tcW w:w="1413" w:type="dxa"/>
            <w:vAlign w:val="center"/>
          </w:tcPr>
          <w:p w14:paraId="636BA39D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370B2E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8CEF5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5D8D4AE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22444C2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2B20C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95689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170202</w:t>
            </w:r>
          </w:p>
        </w:tc>
        <w:tc>
          <w:tcPr>
            <w:tcW w:w="1413" w:type="dxa"/>
            <w:vAlign w:val="center"/>
          </w:tcPr>
          <w:p w14:paraId="24DAD4E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A259C0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FDF555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F7AEED4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6A63B8E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EBA524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CF298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170203</w:t>
            </w:r>
          </w:p>
        </w:tc>
        <w:tc>
          <w:tcPr>
            <w:tcW w:w="1413" w:type="dxa"/>
            <w:vAlign w:val="center"/>
          </w:tcPr>
          <w:p w14:paraId="21E370F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D7235E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18BE91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DA4E536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6A2907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300FF0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8447FF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170302</w:t>
            </w:r>
          </w:p>
        </w:tc>
        <w:tc>
          <w:tcPr>
            <w:tcW w:w="1413" w:type="dxa"/>
            <w:vAlign w:val="center"/>
          </w:tcPr>
          <w:p w14:paraId="16ED169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087A69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F0F00F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A5BB86F" w14:textId="77777777" w:rsidTr="00895B11">
        <w:trPr>
          <w:trHeight w:val="394"/>
        </w:trPr>
        <w:tc>
          <w:tcPr>
            <w:tcW w:w="597" w:type="dxa"/>
            <w:vMerge/>
            <w:vAlign w:val="center"/>
          </w:tcPr>
          <w:p w14:paraId="49FA2E8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DD77F5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F3D942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170380</w:t>
            </w:r>
          </w:p>
        </w:tc>
        <w:tc>
          <w:tcPr>
            <w:tcW w:w="1413" w:type="dxa"/>
            <w:vAlign w:val="center"/>
          </w:tcPr>
          <w:p w14:paraId="2868C088" w14:textId="6B6D63A5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34,48</w:t>
            </w:r>
          </w:p>
        </w:tc>
        <w:tc>
          <w:tcPr>
            <w:tcW w:w="1204" w:type="dxa"/>
            <w:vAlign w:val="center"/>
          </w:tcPr>
          <w:p w14:paraId="55AEF5B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414BB2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2DD913" w14:textId="77777777" w:rsidTr="00895B11">
        <w:trPr>
          <w:trHeight w:val="444"/>
        </w:trPr>
        <w:tc>
          <w:tcPr>
            <w:tcW w:w="597" w:type="dxa"/>
            <w:vMerge/>
            <w:vAlign w:val="center"/>
          </w:tcPr>
          <w:p w14:paraId="4BBF2C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02784D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71F7B4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170508</w:t>
            </w:r>
          </w:p>
        </w:tc>
        <w:tc>
          <w:tcPr>
            <w:tcW w:w="1413" w:type="dxa"/>
            <w:vAlign w:val="center"/>
          </w:tcPr>
          <w:p w14:paraId="5DC835F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4CB4C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6480D2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5A9F4E2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7AED9F6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909ACE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33AFC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170604</w:t>
            </w:r>
          </w:p>
        </w:tc>
        <w:tc>
          <w:tcPr>
            <w:tcW w:w="1413" w:type="dxa"/>
            <w:vAlign w:val="center"/>
          </w:tcPr>
          <w:p w14:paraId="18F39C2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BA258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43DE5E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BC604B7" w14:textId="77777777" w:rsidTr="00895B11">
        <w:trPr>
          <w:trHeight w:val="430"/>
        </w:trPr>
        <w:tc>
          <w:tcPr>
            <w:tcW w:w="597" w:type="dxa"/>
            <w:vMerge/>
            <w:vAlign w:val="center"/>
          </w:tcPr>
          <w:p w14:paraId="742468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3D3881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519657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170802</w:t>
            </w:r>
          </w:p>
        </w:tc>
        <w:tc>
          <w:tcPr>
            <w:tcW w:w="1413" w:type="dxa"/>
            <w:vAlign w:val="center"/>
          </w:tcPr>
          <w:p w14:paraId="4A56C1DA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D579B7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4F3105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AD1DB15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16AF9B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9F4025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10B33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170904</w:t>
            </w:r>
          </w:p>
        </w:tc>
        <w:tc>
          <w:tcPr>
            <w:tcW w:w="1413" w:type="dxa"/>
            <w:vAlign w:val="center"/>
          </w:tcPr>
          <w:p w14:paraId="35D5CC45" w14:textId="46B59135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257,94</w:t>
            </w:r>
          </w:p>
        </w:tc>
        <w:tc>
          <w:tcPr>
            <w:tcW w:w="1204" w:type="dxa"/>
            <w:vAlign w:val="center"/>
          </w:tcPr>
          <w:p w14:paraId="660A53B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53AC62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1E95139" w14:textId="77777777" w:rsidTr="00895B11">
        <w:trPr>
          <w:trHeight w:val="414"/>
        </w:trPr>
        <w:tc>
          <w:tcPr>
            <w:tcW w:w="597" w:type="dxa"/>
            <w:vMerge w:val="restart"/>
            <w:vAlign w:val="center"/>
          </w:tcPr>
          <w:p w14:paraId="4FCE7E9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10.</w:t>
            </w:r>
          </w:p>
        </w:tc>
        <w:tc>
          <w:tcPr>
            <w:tcW w:w="2502" w:type="dxa"/>
            <w:vMerge w:val="restart"/>
            <w:vAlign w:val="center"/>
          </w:tcPr>
          <w:p w14:paraId="3FDAFEA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i złomy metaliczne </w:t>
            </w:r>
          </w:p>
        </w:tc>
        <w:tc>
          <w:tcPr>
            <w:tcW w:w="1655" w:type="dxa"/>
            <w:vAlign w:val="center"/>
          </w:tcPr>
          <w:p w14:paraId="4F6950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170401</w:t>
            </w:r>
          </w:p>
        </w:tc>
        <w:tc>
          <w:tcPr>
            <w:tcW w:w="1413" w:type="dxa"/>
            <w:vAlign w:val="center"/>
          </w:tcPr>
          <w:p w14:paraId="163958F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1168C7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91691E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EC0033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6EDDB18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9F150C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9B3E77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170402</w:t>
            </w:r>
          </w:p>
        </w:tc>
        <w:tc>
          <w:tcPr>
            <w:tcW w:w="1413" w:type="dxa"/>
            <w:vAlign w:val="center"/>
          </w:tcPr>
          <w:p w14:paraId="15C4650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6577D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1B458D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0296FDC" w14:textId="77777777" w:rsidTr="00895B11">
        <w:trPr>
          <w:trHeight w:val="403"/>
        </w:trPr>
        <w:tc>
          <w:tcPr>
            <w:tcW w:w="597" w:type="dxa"/>
            <w:vMerge/>
            <w:vAlign w:val="center"/>
          </w:tcPr>
          <w:p w14:paraId="374960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4F4D13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F0B16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170403</w:t>
            </w:r>
          </w:p>
        </w:tc>
        <w:tc>
          <w:tcPr>
            <w:tcW w:w="1413" w:type="dxa"/>
            <w:vAlign w:val="center"/>
          </w:tcPr>
          <w:p w14:paraId="37683F9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55B941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54C035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41C1B5C" w14:textId="77777777" w:rsidTr="00895B11">
        <w:trPr>
          <w:trHeight w:val="436"/>
        </w:trPr>
        <w:tc>
          <w:tcPr>
            <w:tcW w:w="597" w:type="dxa"/>
            <w:vMerge/>
            <w:vAlign w:val="center"/>
          </w:tcPr>
          <w:p w14:paraId="70B50E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CF7850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EB81D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170404</w:t>
            </w:r>
          </w:p>
        </w:tc>
        <w:tc>
          <w:tcPr>
            <w:tcW w:w="1413" w:type="dxa"/>
            <w:vAlign w:val="center"/>
          </w:tcPr>
          <w:p w14:paraId="2852EF10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0A9F2E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2D7992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8378F20" w14:textId="77777777" w:rsidTr="00895B11">
        <w:trPr>
          <w:trHeight w:val="401"/>
        </w:trPr>
        <w:tc>
          <w:tcPr>
            <w:tcW w:w="597" w:type="dxa"/>
            <w:vMerge/>
            <w:vAlign w:val="center"/>
          </w:tcPr>
          <w:p w14:paraId="45523AE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EAA059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A50D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170405</w:t>
            </w:r>
          </w:p>
        </w:tc>
        <w:tc>
          <w:tcPr>
            <w:tcW w:w="1413" w:type="dxa"/>
            <w:vAlign w:val="center"/>
          </w:tcPr>
          <w:p w14:paraId="65FB493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434967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07CA0F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6CCC99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367A9A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7FBBA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74F74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170406</w:t>
            </w:r>
          </w:p>
        </w:tc>
        <w:tc>
          <w:tcPr>
            <w:tcW w:w="1413" w:type="dxa"/>
            <w:vAlign w:val="center"/>
          </w:tcPr>
          <w:p w14:paraId="3E3802F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5D7B12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EB3E7B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944694D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495F9B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3DB579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0BBA99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170407</w:t>
            </w:r>
          </w:p>
        </w:tc>
        <w:tc>
          <w:tcPr>
            <w:tcW w:w="1413" w:type="dxa"/>
            <w:vAlign w:val="center"/>
          </w:tcPr>
          <w:p w14:paraId="7A6539F3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86D1F6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D5AA3A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FF13327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08874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11.</w:t>
            </w:r>
          </w:p>
        </w:tc>
        <w:tc>
          <w:tcPr>
            <w:tcW w:w="2502" w:type="dxa"/>
            <w:vAlign w:val="center"/>
          </w:tcPr>
          <w:p w14:paraId="2DED482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Kable inne niż wymienione w 17 04 10 </w:t>
            </w:r>
          </w:p>
        </w:tc>
        <w:tc>
          <w:tcPr>
            <w:tcW w:w="1655" w:type="dxa"/>
            <w:vAlign w:val="center"/>
          </w:tcPr>
          <w:p w14:paraId="02F5D9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170411</w:t>
            </w:r>
          </w:p>
        </w:tc>
        <w:tc>
          <w:tcPr>
            <w:tcW w:w="1413" w:type="dxa"/>
            <w:vAlign w:val="center"/>
          </w:tcPr>
          <w:p w14:paraId="2CADD0E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3348AE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1C0E3D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3E6AA4D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34431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12.</w:t>
            </w:r>
          </w:p>
        </w:tc>
        <w:tc>
          <w:tcPr>
            <w:tcW w:w="2502" w:type="dxa"/>
            <w:vAlign w:val="center"/>
          </w:tcPr>
          <w:p w14:paraId="1A32201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Przeterminowane leki </w:t>
            </w:r>
          </w:p>
        </w:tc>
        <w:tc>
          <w:tcPr>
            <w:tcW w:w="1655" w:type="dxa"/>
            <w:vAlign w:val="center"/>
          </w:tcPr>
          <w:p w14:paraId="1005402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200132</w:t>
            </w:r>
          </w:p>
        </w:tc>
        <w:tc>
          <w:tcPr>
            <w:tcW w:w="1413" w:type="dxa"/>
            <w:vAlign w:val="center"/>
          </w:tcPr>
          <w:p w14:paraId="347B34C5" w14:textId="3E906D74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480759">
              <w:rPr>
                <w:rFonts w:ascii="Tahoma" w:hAnsi="Tahoma" w:cs="Tahoma"/>
                <w:bCs/>
                <w:iCs/>
                <w:sz w:val="16"/>
                <w:szCs w:val="16"/>
              </w:rPr>
              <w:t>01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204" w:type="dxa"/>
            <w:vAlign w:val="center"/>
          </w:tcPr>
          <w:p w14:paraId="75A4352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798970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D1C9950" w14:textId="77777777" w:rsidTr="00895B11">
        <w:trPr>
          <w:trHeight w:val="378"/>
        </w:trPr>
        <w:tc>
          <w:tcPr>
            <w:tcW w:w="597" w:type="dxa"/>
            <w:vMerge w:val="restart"/>
            <w:vAlign w:val="center"/>
          </w:tcPr>
          <w:p w14:paraId="7320461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13.</w:t>
            </w:r>
          </w:p>
        </w:tc>
        <w:tc>
          <w:tcPr>
            <w:tcW w:w="2502" w:type="dxa"/>
            <w:vMerge w:val="restart"/>
            <w:vAlign w:val="center"/>
          </w:tcPr>
          <w:p w14:paraId="382E56A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1655" w:type="dxa"/>
            <w:vAlign w:val="center"/>
          </w:tcPr>
          <w:p w14:paraId="64BED3E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200133*</w:t>
            </w:r>
          </w:p>
        </w:tc>
        <w:tc>
          <w:tcPr>
            <w:tcW w:w="1413" w:type="dxa"/>
            <w:vAlign w:val="center"/>
          </w:tcPr>
          <w:p w14:paraId="07D333B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C737FD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FC5A3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0D06238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0D325C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01509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20B04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200134</w:t>
            </w:r>
          </w:p>
        </w:tc>
        <w:tc>
          <w:tcPr>
            <w:tcW w:w="1413" w:type="dxa"/>
            <w:vAlign w:val="center"/>
          </w:tcPr>
          <w:p w14:paraId="1BBE958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97BE0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065EA0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E6867BD" w14:textId="77777777" w:rsidTr="00895B11">
        <w:trPr>
          <w:trHeight w:val="418"/>
        </w:trPr>
        <w:tc>
          <w:tcPr>
            <w:tcW w:w="597" w:type="dxa"/>
            <w:vMerge w:val="restart"/>
            <w:vAlign w:val="center"/>
          </w:tcPr>
          <w:p w14:paraId="5554B6F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14.</w:t>
            </w:r>
          </w:p>
        </w:tc>
        <w:tc>
          <w:tcPr>
            <w:tcW w:w="2502" w:type="dxa"/>
            <w:vMerge w:val="restart"/>
            <w:vAlign w:val="center"/>
          </w:tcPr>
          <w:p w14:paraId="2DFCEE0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Zużyty sprzęt elektryczny i elektroniczny </w:t>
            </w:r>
          </w:p>
        </w:tc>
        <w:tc>
          <w:tcPr>
            <w:tcW w:w="1655" w:type="dxa"/>
            <w:vAlign w:val="center"/>
          </w:tcPr>
          <w:p w14:paraId="5B44CA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200121*</w:t>
            </w:r>
          </w:p>
        </w:tc>
        <w:tc>
          <w:tcPr>
            <w:tcW w:w="1413" w:type="dxa"/>
            <w:vAlign w:val="center"/>
          </w:tcPr>
          <w:p w14:paraId="79202EE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2B44EE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A42C41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6CA3550" w14:textId="77777777" w:rsidTr="00895B11">
        <w:trPr>
          <w:trHeight w:val="410"/>
        </w:trPr>
        <w:tc>
          <w:tcPr>
            <w:tcW w:w="597" w:type="dxa"/>
            <w:vMerge/>
            <w:vAlign w:val="center"/>
          </w:tcPr>
          <w:p w14:paraId="766093E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216E16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2D125C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200123*</w:t>
            </w:r>
          </w:p>
        </w:tc>
        <w:tc>
          <w:tcPr>
            <w:tcW w:w="1413" w:type="dxa"/>
            <w:vAlign w:val="center"/>
          </w:tcPr>
          <w:p w14:paraId="5CA2E72F" w14:textId="1F5A36C7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2,19</w:t>
            </w:r>
          </w:p>
        </w:tc>
        <w:tc>
          <w:tcPr>
            <w:tcW w:w="1204" w:type="dxa"/>
            <w:vAlign w:val="center"/>
          </w:tcPr>
          <w:p w14:paraId="708BD03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EBF952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3F255AE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266C1BB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C7063F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EB8F4A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200135*</w:t>
            </w:r>
          </w:p>
        </w:tc>
        <w:tc>
          <w:tcPr>
            <w:tcW w:w="1413" w:type="dxa"/>
            <w:vAlign w:val="center"/>
          </w:tcPr>
          <w:p w14:paraId="388F2574" w14:textId="7016B500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1,58</w:t>
            </w:r>
          </w:p>
        </w:tc>
        <w:tc>
          <w:tcPr>
            <w:tcW w:w="1204" w:type="dxa"/>
            <w:vAlign w:val="center"/>
          </w:tcPr>
          <w:p w14:paraId="669CAB1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35D0E1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0322BA0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42CDDF6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F017C6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70DE4B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200136</w:t>
            </w:r>
          </w:p>
        </w:tc>
        <w:tc>
          <w:tcPr>
            <w:tcW w:w="1413" w:type="dxa"/>
            <w:vAlign w:val="center"/>
          </w:tcPr>
          <w:p w14:paraId="5B0C18F8" w14:textId="6249E482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4,29</w:t>
            </w:r>
          </w:p>
        </w:tc>
        <w:tc>
          <w:tcPr>
            <w:tcW w:w="1204" w:type="dxa"/>
            <w:vAlign w:val="center"/>
          </w:tcPr>
          <w:p w14:paraId="7A26CFC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DFE4F3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05A2ECE" w14:textId="77777777" w:rsidTr="00895B11">
        <w:trPr>
          <w:trHeight w:val="414"/>
        </w:trPr>
        <w:tc>
          <w:tcPr>
            <w:tcW w:w="597" w:type="dxa"/>
            <w:vAlign w:val="center"/>
          </w:tcPr>
          <w:p w14:paraId="7FC084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15.</w:t>
            </w:r>
          </w:p>
        </w:tc>
        <w:tc>
          <w:tcPr>
            <w:tcW w:w="2502" w:type="dxa"/>
            <w:vAlign w:val="center"/>
          </w:tcPr>
          <w:p w14:paraId="17B6407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Zużyte opony</w:t>
            </w:r>
          </w:p>
        </w:tc>
        <w:tc>
          <w:tcPr>
            <w:tcW w:w="1655" w:type="dxa"/>
            <w:vAlign w:val="center"/>
          </w:tcPr>
          <w:p w14:paraId="45D507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160103</w:t>
            </w:r>
          </w:p>
        </w:tc>
        <w:tc>
          <w:tcPr>
            <w:tcW w:w="1413" w:type="dxa"/>
            <w:vAlign w:val="center"/>
          </w:tcPr>
          <w:p w14:paraId="189732C2" w14:textId="4B04E447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29,56</w:t>
            </w:r>
          </w:p>
        </w:tc>
        <w:tc>
          <w:tcPr>
            <w:tcW w:w="1204" w:type="dxa"/>
            <w:vAlign w:val="center"/>
          </w:tcPr>
          <w:p w14:paraId="7B83066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C9A8E8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56B9E49" w14:textId="77777777" w:rsidTr="00895B11">
        <w:trPr>
          <w:trHeight w:val="420"/>
        </w:trPr>
        <w:tc>
          <w:tcPr>
            <w:tcW w:w="597" w:type="dxa"/>
            <w:vMerge w:val="restart"/>
            <w:vAlign w:val="center"/>
          </w:tcPr>
          <w:p w14:paraId="1EC2480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16.</w:t>
            </w:r>
          </w:p>
        </w:tc>
        <w:tc>
          <w:tcPr>
            <w:tcW w:w="2502" w:type="dxa"/>
            <w:vMerge w:val="restart"/>
            <w:vAlign w:val="center"/>
          </w:tcPr>
          <w:p w14:paraId="1E51774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Odzież i tekstylia </w:t>
            </w:r>
          </w:p>
        </w:tc>
        <w:tc>
          <w:tcPr>
            <w:tcW w:w="1655" w:type="dxa"/>
            <w:vAlign w:val="center"/>
          </w:tcPr>
          <w:p w14:paraId="3658CA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200110</w:t>
            </w:r>
          </w:p>
        </w:tc>
        <w:tc>
          <w:tcPr>
            <w:tcW w:w="1413" w:type="dxa"/>
            <w:vAlign w:val="center"/>
          </w:tcPr>
          <w:p w14:paraId="075DCB86" w14:textId="571925FD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1204" w:type="dxa"/>
            <w:vAlign w:val="center"/>
          </w:tcPr>
          <w:p w14:paraId="3455958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256C25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E5FFF2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6CA446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2A453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ADA3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200111</w:t>
            </w:r>
          </w:p>
        </w:tc>
        <w:tc>
          <w:tcPr>
            <w:tcW w:w="1413" w:type="dxa"/>
            <w:vAlign w:val="center"/>
          </w:tcPr>
          <w:p w14:paraId="2D58B8C1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FB496C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E0877B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927A72E" w14:textId="77777777" w:rsidTr="00895B11">
        <w:trPr>
          <w:trHeight w:val="404"/>
        </w:trPr>
        <w:tc>
          <w:tcPr>
            <w:tcW w:w="597" w:type="dxa"/>
            <w:vMerge w:val="restart"/>
            <w:vAlign w:val="center"/>
          </w:tcPr>
          <w:p w14:paraId="1398DD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17.</w:t>
            </w:r>
          </w:p>
        </w:tc>
        <w:tc>
          <w:tcPr>
            <w:tcW w:w="2502" w:type="dxa"/>
            <w:vMerge w:val="restart"/>
            <w:vAlign w:val="center"/>
          </w:tcPr>
          <w:p w14:paraId="6A85AB7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Inne odpady komunalne </w:t>
            </w:r>
          </w:p>
        </w:tc>
        <w:tc>
          <w:tcPr>
            <w:tcW w:w="1655" w:type="dxa"/>
            <w:vAlign w:val="center"/>
          </w:tcPr>
          <w:p w14:paraId="251048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200125</w:t>
            </w:r>
          </w:p>
        </w:tc>
        <w:tc>
          <w:tcPr>
            <w:tcW w:w="1413" w:type="dxa"/>
            <w:vAlign w:val="center"/>
          </w:tcPr>
          <w:p w14:paraId="7CC8A63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89E95C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6E5CE4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D3F30F5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71454F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B0105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12FBFD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200128</w:t>
            </w:r>
          </w:p>
        </w:tc>
        <w:tc>
          <w:tcPr>
            <w:tcW w:w="1413" w:type="dxa"/>
            <w:vAlign w:val="center"/>
          </w:tcPr>
          <w:p w14:paraId="5FDFCC6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7B0C2A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328BF4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C0EB642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4C45EDE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C3F0D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4FC082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200180</w:t>
            </w:r>
          </w:p>
        </w:tc>
        <w:tc>
          <w:tcPr>
            <w:tcW w:w="1413" w:type="dxa"/>
            <w:vAlign w:val="center"/>
          </w:tcPr>
          <w:p w14:paraId="13D0BC8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9DD0EA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0893DA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79E06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0B7301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18.</w:t>
            </w:r>
          </w:p>
        </w:tc>
        <w:tc>
          <w:tcPr>
            <w:tcW w:w="2502" w:type="dxa"/>
            <w:vAlign w:val="center"/>
          </w:tcPr>
          <w:p w14:paraId="561071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niewymienione frakcje zbierane w sposób selektywny - popioły, żużle </w:t>
            </w:r>
          </w:p>
        </w:tc>
        <w:tc>
          <w:tcPr>
            <w:tcW w:w="1655" w:type="dxa"/>
            <w:vAlign w:val="center"/>
          </w:tcPr>
          <w:p w14:paraId="4FDEC9B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200199</w:t>
            </w:r>
          </w:p>
        </w:tc>
        <w:tc>
          <w:tcPr>
            <w:tcW w:w="1413" w:type="dxa"/>
            <w:vAlign w:val="center"/>
          </w:tcPr>
          <w:p w14:paraId="30EE1EC5" w14:textId="6E675BE6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578,12</w:t>
            </w:r>
          </w:p>
        </w:tc>
        <w:tc>
          <w:tcPr>
            <w:tcW w:w="1204" w:type="dxa"/>
            <w:vAlign w:val="center"/>
          </w:tcPr>
          <w:p w14:paraId="3A1F2D8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92181B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D4B3BEB" w14:textId="77777777" w:rsidTr="00895B11">
        <w:trPr>
          <w:trHeight w:val="382"/>
        </w:trPr>
        <w:tc>
          <w:tcPr>
            <w:tcW w:w="597" w:type="dxa"/>
            <w:vMerge w:val="restart"/>
            <w:vAlign w:val="center"/>
          </w:tcPr>
          <w:p w14:paraId="5FA2E5F3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19.</w:t>
            </w:r>
          </w:p>
        </w:tc>
        <w:tc>
          <w:tcPr>
            <w:tcW w:w="2502" w:type="dxa"/>
            <w:vMerge w:val="restart"/>
            <w:vAlign w:val="center"/>
          </w:tcPr>
          <w:p w14:paraId="075C71F9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odpady niebezpieczne </w:t>
            </w:r>
          </w:p>
        </w:tc>
        <w:tc>
          <w:tcPr>
            <w:tcW w:w="1655" w:type="dxa"/>
            <w:vAlign w:val="center"/>
          </w:tcPr>
          <w:p w14:paraId="008D170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200113*</w:t>
            </w:r>
          </w:p>
        </w:tc>
        <w:tc>
          <w:tcPr>
            <w:tcW w:w="1413" w:type="dxa"/>
            <w:vAlign w:val="center"/>
          </w:tcPr>
          <w:p w14:paraId="3FB8480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BAFCCA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24BB42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1F13876" w14:textId="77777777" w:rsidTr="00895B11">
        <w:trPr>
          <w:trHeight w:val="386"/>
        </w:trPr>
        <w:tc>
          <w:tcPr>
            <w:tcW w:w="597" w:type="dxa"/>
            <w:vMerge/>
            <w:vAlign w:val="center"/>
          </w:tcPr>
          <w:p w14:paraId="7A469AF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1B39B20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52C05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200114*</w:t>
            </w:r>
          </w:p>
        </w:tc>
        <w:tc>
          <w:tcPr>
            <w:tcW w:w="1413" w:type="dxa"/>
            <w:vAlign w:val="center"/>
          </w:tcPr>
          <w:p w14:paraId="1BA8A4E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FCB8C6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ED6651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1B2B154" w14:textId="77777777" w:rsidTr="00895B11">
        <w:trPr>
          <w:trHeight w:val="464"/>
        </w:trPr>
        <w:tc>
          <w:tcPr>
            <w:tcW w:w="597" w:type="dxa"/>
            <w:vMerge/>
            <w:vAlign w:val="center"/>
          </w:tcPr>
          <w:p w14:paraId="4E0FF28A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54D872B8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EB5EDD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200115*</w:t>
            </w:r>
          </w:p>
        </w:tc>
        <w:tc>
          <w:tcPr>
            <w:tcW w:w="1413" w:type="dxa"/>
            <w:vAlign w:val="center"/>
          </w:tcPr>
          <w:p w14:paraId="7472014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A81F7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0CCF3D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C6B6A7B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1F49CEE4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92BF77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1C832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200117*</w:t>
            </w:r>
          </w:p>
        </w:tc>
        <w:tc>
          <w:tcPr>
            <w:tcW w:w="1413" w:type="dxa"/>
            <w:vAlign w:val="center"/>
          </w:tcPr>
          <w:p w14:paraId="684F55E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69F3F3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648A83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6AE7D4A" w14:textId="77777777" w:rsidTr="00895B11">
        <w:trPr>
          <w:trHeight w:val="406"/>
        </w:trPr>
        <w:tc>
          <w:tcPr>
            <w:tcW w:w="597" w:type="dxa"/>
            <w:vMerge/>
            <w:vAlign w:val="center"/>
          </w:tcPr>
          <w:p w14:paraId="0FE0B24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22F241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9B479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200119*</w:t>
            </w:r>
          </w:p>
        </w:tc>
        <w:tc>
          <w:tcPr>
            <w:tcW w:w="1413" w:type="dxa"/>
            <w:vAlign w:val="center"/>
          </w:tcPr>
          <w:p w14:paraId="4BA65E8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84FC8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0D92D6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9462361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3F09495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24E5C33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333FE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200126*</w:t>
            </w:r>
          </w:p>
        </w:tc>
        <w:tc>
          <w:tcPr>
            <w:tcW w:w="1413" w:type="dxa"/>
            <w:vAlign w:val="center"/>
          </w:tcPr>
          <w:p w14:paraId="2CA6E7CF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A17C00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C2D84A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4D94DBF" w14:textId="77777777" w:rsidTr="00895B11">
        <w:trPr>
          <w:trHeight w:val="418"/>
        </w:trPr>
        <w:tc>
          <w:tcPr>
            <w:tcW w:w="597" w:type="dxa"/>
            <w:vMerge/>
            <w:vAlign w:val="center"/>
          </w:tcPr>
          <w:p w14:paraId="32C802A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E198B6B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50652C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200127*</w:t>
            </w:r>
          </w:p>
        </w:tc>
        <w:tc>
          <w:tcPr>
            <w:tcW w:w="1413" w:type="dxa"/>
            <w:vAlign w:val="center"/>
          </w:tcPr>
          <w:p w14:paraId="0EA34E8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08529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C55DBA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B564B24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3F886051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E3EBA6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D432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200129*</w:t>
            </w:r>
          </w:p>
        </w:tc>
        <w:tc>
          <w:tcPr>
            <w:tcW w:w="1413" w:type="dxa"/>
            <w:vAlign w:val="center"/>
          </w:tcPr>
          <w:p w14:paraId="76A3E66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8CB949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10A9F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C1613C4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688D840F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102784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EC8B44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200130</w:t>
            </w:r>
          </w:p>
        </w:tc>
        <w:tc>
          <w:tcPr>
            <w:tcW w:w="1413" w:type="dxa"/>
            <w:vAlign w:val="center"/>
          </w:tcPr>
          <w:p w14:paraId="34B963B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732F50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8EE614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1B43EC" w14:paraId="312C2435" w14:textId="77777777" w:rsidTr="00895B11">
        <w:tc>
          <w:tcPr>
            <w:tcW w:w="7371" w:type="dxa"/>
            <w:gridSpan w:val="5"/>
            <w:vAlign w:val="center"/>
          </w:tcPr>
          <w:p w14:paraId="396011B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667" w:type="dxa"/>
            <w:vAlign w:val="center"/>
          </w:tcPr>
          <w:p w14:paraId="359506A1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3626A17" w14:textId="77777777" w:rsidTr="00895B11">
        <w:tc>
          <w:tcPr>
            <w:tcW w:w="7371" w:type="dxa"/>
            <w:gridSpan w:val="5"/>
            <w:vAlign w:val="center"/>
          </w:tcPr>
          <w:p w14:paraId="0575D74E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667" w:type="dxa"/>
            <w:vAlign w:val="center"/>
          </w:tcPr>
          <w:p w14:paraId="14D17AD8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C15EFF4" w14:textId="77777777" w:rsidTr="00895B11">
        <w:tc>
          <w:tcPr>
            <w:tcW w:w="7371" w:type="dxa"/>
            <w:gridSpan w:val="5"/>
            <w:vAlign w:val="center"/>
          </w:tcPr>
          <w:p w14:paraId="318CC1F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667" w:type="dxa"/>
            <w:vAlign w:val="center"/>
          </w:tcPr>
          <w:p w14:paraId="7FFA9AEA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00A341AE" w14:textId="77777777" w:rsidR="001B43EC" w:rsidRPr="001B43EC" w:rsidRDefault="001B43EC" w:rsidP="001B43EC">
      <w:pPr>
        <w:autoSpaceDN w:val="0"/>
        <w:adjustRightInd w:val="0"/>
        <w:spacing w:line="480" w:lineRule="auto"/>
        <w:ind w:firstLine="403"/>
        <w:jc w:val="both"/>
        <w:rPr>
          <w:rFonts w:ascii="Tahoma" w:hAnsi="Tahoma" w:cs="Tahoma"/>
          <w:sz w:val="10"/>
          <w:szCs w:val="10"/>
        </w:rPr>
      </w:pPr>
    </w:p>
    <w:p w14:paraId="4C2B569B" w14:textId="00CBBF4D" w:rsidR="007252DF" w:rsidRDefault="00816D47" w:rsidP="007252DF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bookmarkStart w:id="0" w:name="_Hlk112927521"/>
      <w:r>
        <w:rPr>
          <w:rFonts w:ascii="Tahoma" w:hAnsi="Tahoma" w:cs="Tahoma"/>
          <w:b/>
          <w:sz w:val="20"/>
        </w:rPr>
        <w:t>Kryterium</w:t>
      </w:r>
      <w:r w:rsidR="007252DF">
        <w:rPr>
          <w:rFonts w:ascii="Tahoma" w:hAnsi="Tahoma" w:cs="Tahoma"/>
          <w:b/>
          <w:sz w:val="20"/>
        </w:rPr>
        <w:t xml:space="preserve"> - </w:t>
      </w:r>
      <w:r w:rsidR="007252DF">
        <w:rPr>
          <w:rFonts w:ascii="Tahoma" w:hAnsi="Tahoma" w:cs="Tahoma"/>
          <w:b/>
          <w:sz w:val="20"/>
          <w:szCs w:val="20"/>
        </w:rPr>
        <w:t xml:space="preserve">zastosowanie worków wykonanych z materiałów pochodzących </w:t>
      </w:r>
      <w:r w:rsidR="007252DF">
        <w:rPr>
          <w:rFonts w:ascii="Tahoma" w:hAnsi="Tahoma" w:cs="Tahoma"/>
          <w:b/>
          <w:sz w:val="20"/>
          <w:szCs w:val="20"/>
        </w:rPr>
        <w:br/>
        <w:t>z recyklingu</w:t>
      </w:r>
      <w:r w:rsidR="00AB4D58">
        <w:rPr>
          <w:rFonts w:ascii="Tahoma" w:hAnsi="Tahoma" w:cs="Tahoma"/>
          <w:b/>
          <w:sz w:val="20"/>
          <w:szCs w:val="20"/>
        </w:rPr>
        <w:t>:</w:t>
      </w:r>
      <w:r w:rsidR="007252DF">
        <w:rPr>
          <w:rFonts w:ascii="Tahoma" w:hAnsi="Tahoma" w:cs="Tahoma"/>
          <w:b/>
          <w:sz w:val="20"/>
          <w:szCs w:val="20"/>
        </w:rPr>
        <w:t xml:space="preserve"> </w:t>
      </w:r>
    </w:p>
    <w:p w14:paraId="367ADEAD" w14:textId="6C760744" w:rsidR="007252DF" w:rsidRDefault="007252DF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Oświadczam, że </w:t>
      </w:r>
      <w:r w:rsidR="00AB4D58">
        <w:rPr>
          <w:rFonts w:ascii="Tahoma" w:hAnsi="Tahoma" w:cs="Tahoma"/>
          <w:b/>
          <w:sz w:val="20"/>
          <w:szCs w:val="20"/>
        </w:rPr>
        <w:t>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0701ABE0" w14:textId="320C64CC" w:rsidR="00AB4D58" w:rsidRPr="00AB4D58" w:rsidRDefault="00AB4D58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Cs/>
          <w:sz w:val="18"/>
          <w:szCs w:val="18"/>
        </w:rPr>
      </w:pPr>
      <w:r w:rsidRPr="00AB4D58">
        <w:rPr>
          <w:rFonts w:ascii="Tahoma" w:hAnsi="Tahoma" w:cs="Tahoma"/>
          <w:bCs/>
          <w:sz w:val="18"/>
          <w:szCs w:val="18"/>
        </w:rPr>
        <w:t>*niepotrzebne skreślić</w:t>
      </w:r>
    </w:p>
    <w:bookmarkEnd w:id="0"/>
    <w:p w14:paraId="01B07B51" w14:textId="77777777" w:rsidR="00520EB4" w:rsidRPr="00FF7DF9" w:rsidRDefault="00520EB4" w:rsidP="006F673E">
      <w:pPr>
        <w:widowControl w:val="0"/>
        <w:autoSpaceDN w:val="0"/>
        <w:jc w:val="both"/>
        <w:rPr>
          <w:rFonts w:ascii="Tahoma" w:hAnsi="Tahoma" w:cs="Tahoma"/>
          <w:sz w:val="16"/>
          <w:szCs w:val="16"/>
        </w:rPr>
      </w:pPr>
    </w:p>
    <w:p w14:paraId="552D9A80" w14:textId="17765B88" w:rsidR="00AB4D58" w:rsidRPr="00AB4D58" w:rsidRDefault="00AB4D58" w:rsidP="00AB4D58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AB4D58">
        <w:rPr>
          <w:rFonts w:ascii="Tahoma" w:hAnsi="Tahoma" w:cs="Tahoma"/>
          <w:b/>
          <w:sz w:val="20"/>
          <w:szCs w:val="20"/>
        </w:rPr>
        <w:t>Kryterium – przeprowadzenie akcji edukacyjnej z zakresu gospodarowania odpadami</w:t>
      </w:r>
    </w:p>
    <w:p w14:paraId="6A779410" w14:textId="72F93994" w:rsidR="00816D47" w:rsidRPr="00A10C89" w:rsidRDefault="00AB4D58" w:rsidP="002A232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Oświadczam, że zobowiązuję się do prz</w:t>
      </w:r>
      <w:r w:rsidR="000B7924">
        <w:rPr>
          <w:rFonts w:ascii="Tahoma" w:hAnsi="Tahoma" w:cs="Tahoma"/>
          <w:b/>
          <w:sz w:val="20"/>
          <w:szCs w:val="20"/>
        </w:rPr>
        <w:t xml:space="preserve">eprowadzenia …….. akcji edukacyjnych </w:t>
      </w:r>
      <w:r w:rsidR="007D63AA">
        <w:rPr>
          <w:rFonts w:ascii="Tahoma" w:hAnsi="Tahoma" w:cs="Tahoma"/>
          <w:b/>
          <w:sz w:val="20"/>
          <w:szCs w:val="20"/>
        </w:rPr>
        <w:br/>
      </w:r>
      <w:r w:rsidR="000B7924">
        <w:rPr>
          <w:rFonts w:ascii="Tahoma" w:hAnsi="Tahoma" w:cs="Tahoma"/>
          <w:b/>
          <w:sz w:val="20"/>
          <w:szCs w:val="20"/>
        </w:rPr>
        <w:t>z zakresu gospodarowania odpadami</w:t>
      </w:r>
      <w:r w:rsidR="007D63AA">
        <w:rPr>
          <w:rFonts w:ascii="Tahoma" w:hAnsi="Tahoma" w:cs="Tahoma"/>
          <w:b/>
          <w:sz w:val="20"/>
          <w:szCs w:val="20"/>
        </w:rPr>
        <w:t xml:space="preserve"> </w:t>
      </w:r>
      <w:r w:rsidR="00816D47"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7FDD7E94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F4DFFBB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1E588E77" w14:textId="77777777" w:rsidR="00B53477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 w:rsidR="000039E6">
        <w:rPr>
          <w:rFonts w:ascii="Tahoma" w:hAnsi="Tahoma" w:cs="Tahoma"/>
          <w:i/>
          <w:sz w:val="16"/>
          <w:szCs w:val="16"/>
        </w:rPr>
        <w:t>9</w:t>
      </w:r>
      <w:r>
        <w:rPr>
          <w:rFonts w:ascii="Tahoma" w:hAnsi="Tahoma" w:cs="Tahoma"/>
          <w:i/>
          <w:sz w:val="16"/>
          <w:szCs w:val="16"/>
        </w:rPr>
        <w:t xml:space="preserve">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156BB786" w14:textId="77777777" w:rsidR="00816D47" w:rsidRPr="00816D47" w:rsidRDefault="00816D47" w:rsidP="003B3F71">
      <w:pPr>
        <w:pStyle w:val="Nagwek5"/>
        <w:spacing w:before="120"/>
      </w:pPr>
      <w:r w:rsidRPr="00816D47">
        <w:rPr>
          <w:rStyle w:val="Nagwek5Znak"/>
          <w:b/>
        </w:rPr>
        <w:t>III</w:t>
      </w:r>
      <w:r w:rsidRPr="00816D47">
        <w:t>.</w:t>
      </w:r>
    </w:p>
    <w:p w14:paraId="606C5DD4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3858792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52D105B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1CD95392" w14:textId="1B1666CB" w:rsidR="00816D47" w:rsidRPr="00B46504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01.01.202</w:t>
      </w:r>
      <w:r w:rsidR="003A344D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 do 31.12.202</w:t>
      </w:r>
      <w:r w:rsidR="003A344D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5867B9B7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1E4C8BBB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79994E23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09578051" w14:textId="77777777" w:rsidR="002A0F33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7CE2509B" w14:textId="77777777" w:rsid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13B3875" w14:textId="77777777" w:rsidR="00816D47" w:rsidRP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27F19495" w14:textId="77777777" w:rsidR="00816D47" w:rsidRPr="00A60DD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9DDD4D1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4E3A5B13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FC4B9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901B671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41C0C985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1BFFBD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D0A04C0" w14:textId="77777777" w:rsidR="00816D47" w:rsidRPr="00816D47" w:rsidRDefault="00816D47" w:rsidP="00816D47">
      <w:pPr>
        <w:pStyle w:val="Nagwek5"/>
      </w:pPr>
      <w:r w:rsidRPr="00816D47">
        <w:t>IV.</w:t>
      </w:r>
    </w:p>
    <w:p w14:paraId="44650E92" w14:textId="77777777" w:rsidR="00816D47" w:rsidRPr="008553F7" w:rsidRDefault="00816D47" w:rsidP="00521848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73ECC230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5CE2B2C2" w14:textId="77777777" w:rsidR="00816D47" w:rsidRDefault="00816D47" w:rsidP="00816D47">
      <w:pPr>
        <w:pStyle w:val="Nagwek5"/>
      </w:pPr>
      <w:r>
        <w:t>V.</w:t>
      </w:r>
    </w:p>
    <w:p w14:paraId="7FF0981C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4C086FFE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14:paraId="7ABD4CFE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4B3FB7CA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67AA29D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9BD3FE6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3C490C62" w14:textId="77777777" w:rsidR="00816D47" w:rsidRPr="006858D8" w:rsidRDefault="00816D47" w:rsidP="00816D47">
      <w:pPr>
        <w:pStyle w:val="Nagwek5"/>
      </w:pPr>
      <w:r>
        <w:t>VI.</w:t>
      </w:r>
    </w:p>
    <w:p w14:paraId="596CDD6C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0775F90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E99DD4C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00BB63A2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FE9EFC1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3C9F97E8" w14:textId="77777777" w:rsidR="00816D47" w:rsidRPr="00E50506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519367A0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1EFB3A19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816D47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816D47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D7B113E" w14:textId="77777777" w:rsidR="00816D47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</w:t>
      </w:r>
      <w:r w:rsidR="00CA3633">
        <w:rPr>
          <w:rFonts w:ascii="Tahoma" w:hAnsi="Tahoma" w:cs="Tahoma"/>
          <w:sz w:val="20"/>
          <w:szCs w:val="20"/>
          <w:lang w:eastAsia="zh-CN"/>
        </w:rPr>
        <w:t>świadczamy, że nie składamy odpisu/informacji z Krajowego Rejestru Sądowego</w:t>
      </w:r>
      <w:r w:rsidRPr="00E50506">
        <w:rPr>
          <w:rFonts w:ascii="Tahoma" w:hAnsi="Tahoma" w:cs="Tahoma"/>
          <w:sz w:val="20"/>
          <w:szCs w:val="20"/>
          <w:lang w:eastAsia="zh-CN"/>
        </w:rPr>
        <w:t xml:space="preserve">, </w:t>
      </w:r>
      <w:r w:rsidR="00CA3633">
        <w:rPr>
          <w:rFonts w:ascii="Tahoma" w:hAnsi="Tahoma" w:cs="Tahoma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E50506">
        <w:rPr>
          <w:rFonts w:ascii="Tahoma" w:hAnsi="Tahoma" w:cs="Tahoma"/>
          <w:sz w:val="20"/>
          <w:szCs w:val="20"/>
          <w:lang w:eastAsia="zh-CN"/>
        </w:rPr>
        <w:t>które dostępne są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 w:rsidR="00CA3633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6"/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14:paraId="55516870" w14:textId="77777777" w:rsidR="00816D47" w:rsidRPr="00836108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2F2086A0" w14:textId="77777777" w:rsidR="000831C1" w:rsidRPr="000831C1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</w:p>
    <w:p w14:paraId="0DD97E39" w14:textId="77777777" w:rsidR="000831C1" w:rsidRPr="000831C1" w:rsidRDefault="000831C1" w:rsidP="000831C1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6BCBF8DE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0B174447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8"/>
      </w:r>
    </w:p>
    <w:p w14:paraId="16A3135D" w14:textId="77777777" w:rsidR="00253606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lang w:eastAsia="zh-CN"/>
        </w:rPr>
        <w:t xml:space="preserve">UWAGA! </w:t>
      </w:r>
      <w:r w:rsidR="00253606" w:rsidRPr="00253606">
        <w:rPr>
          <w:rFonts w:ascii="Tahoma" w:eastAsia="Lucida Sans Unicode" w:hAnsi="Tahoma" w:cs="Tahoma"/>
          <w:color w:val="FF0000"/>
          <w:kern w:val="3"/>
          <w:lang w:eastAsia="zh-CN"/>
        </w:rPr>
        <w:t xml:space="preserve">Dokument </w:t>
      </w:r>
      <w:r>
        <w:rPr>
          <w:rFonts w:ascii="Tahoma" w:eastAsia="Lucida Sans Unicode" w:hAnsi="Tahoma" w:cs="Tahoma"/>
          <w:color w:val="FF0000"/>
          <w:kern w:val="3"/>
          <w:lang w:eastAsia="zh-CN"/>
        </w:rPr>
        <w:t>przekazuje się pod rygorem nieważności w formie elektronicznej.</w:t>
      </w:r>
    </w:p>
    <w:p w14:paraId="092A99C6" w14:textId="77777777" w:rsidR="00253606" w:rsidRDefault="00253606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</w:p>
    <w:p w14:paraId="425A033E" w14:textId="77777777" w:rsidR="00816D47" w:rsidRPr="002D72CC" w:rsidRDefault="00816D47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14:paraId="123B31DA" w14:textId="77777777" w:rsidR="00816D47" w:rsidRPr="00067331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 w:rsidR="00767529"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</w:t>
      </w:r>
    </w:p>
    <w:p w14:paraId="03F420E3" w14:textId="77777777" w:rsidR="00816D47" w:rsidRPr="004C1200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857427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479E49C7" w14:textId="77777777" w:rsidR="00A8510D" w:rsidRPr="00A8510D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4 lub 4a)</w:t>
      </w:r>
      <w:r w:rsidR="00FA192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70CF881D" w14:textId="64B2F658" w:rsidR="002A232B" w:rsidRPr="002A232B" w:rsidRDefault="002A232B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art. 5K Rozporządzenia Rady UE 833/214 (zał. nr 5 do SWZ)</w:t>
      </w:r>
    </w:p>
    <w:p w14:paraId="1E8142AB" w14:textId="2E6614AC" w:rsidR="004C1200" w:rsidRPr="00067331" w:rsidRDefault="004C1200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</w:t>
      </w:r>
      <w:r w:rsidR="00A8510D">
        <w:rPr>
          <w:rFonts w:ascii="Tahoma" w:eastAsia="Arial" w:hAnsi="Tahoma" w:cs="Tahoma"/>
          <w:color w:val="000000"/>
          <w:sz w:val="16"/>
          <w:szCs w:val="16"/>
        </w:rPr>
        <w:t>godnie z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art. 117 ust. 4 – jeżeli dotyczy (zał. nr </w:t>
      </w:r>
      <w:r w:rsidR="002A232B">
        <w:rPr>
          <w:rFonts w:ascii="Tahoma" w:eastAsia="Arial" w:hAnsi="Tahoma" w:cs="Tahoma"/>
          <w:color w:val="000000"/>
          <w:sz w:val="16"/>
          <w:szCs w:val="16"/>
        </w:rPr>
        <w:t>8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5FE758C2" w14:textId="10148874" w:rsidR="00816D47" w:rsidRPr="00DC6695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="00A8510D">
        <w:rPr>
          <w:rFonts w:ascii="Tahoma" w:hAnsi="Tahoma" w:cs="Tahoma"/>
          <w:sz w:val="16"/>
          <w:szCs w:val="16"/>
        </w:rPr>
        <w:t>zgodnie z art. 118 ust. 3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2A232B">
        <w:rPr>
          <w:rFonts w:ascii="Tahoma" w:eastAsia="Arial" w:hAnsi="Tahoma" w:cs="Tahoma"/>
          <w:color w:val="000000"/>
          <w:sz w:val="16"/>
          <w:szCs w:val="16"/>
        </w:rPr>
        <w:t>7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14:paraId="494504FC" w14:textId="77777777" w:rsidR="00816D47" w:rsidRPr="00857427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7DD10B5" w14:textId="77777777" w:rsidR="00857427" w:rsidRPr="00857427" w:rsidRDefault="00857427" w:rsidP="00857427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76D6F5CC" w14:textId="77777777" w:rsidR="00831447" w:rsidRPr="00253606" w:rsidRDefault="00831447" w:rsidP="00253606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831447" w:rsidRPr="002536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D0824" w14:textId="77777777" w:rsidR="00E00A6A" w:rsidRDefault="00E00A6A" w:rsidP="00DA5839">
      <w:r>
        <w:separator/>
      </w:r>
    </w:p>
  </w:endnote>
  <w:endnote w:type="continuationSeparator" w:id="0">
    <w:p w14:paraId="02F6EED8" w14:textId="77777777" w:rsidR="00E00A6A" w:rsidRDefault="00E00A6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3A30C" w14:textId="77777777" w:rsidR="00E00A6A" w:rsidRDefault="00E00A6A" w:rsidP="00DA5839">
      <w:r>
        <w:separator/>
      </w:r>
    </w:p>
  </w:footnote>
  <w:footnote w:type="continuationSeparator" w:id="0">
    <w:p w14:paraId="2B0ED1D3" w14:textId="77777777" w:rsidR="00E00A6A" w:rsidRDefault="00E00A6A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9E3" w14:textId="5F488D94" w:rsidR="00FB309F" w:rsidRPr="00DF5681" w:rsidRDefault="00514F6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6674E8">
      <w:rPr>
        <w:rFonts w:ascii="Tahoma" w:hAnsi="Tahoma" w:cs="Tahoma"/>
      </w:rPr>
      <w:t>8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6674E8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28825">
    <w:abstractNumId w:val="2"/>
  </w:num>
  <w:num w:numId="2" w16cid:durableId="2118483580">
    <w:abstractNumId w:val="124"/>
  </w:num>
  <w:num w:numId="3" w16cid:durableId="481115396">
    <w:abstractNumId w:val="147"/>
  </w:num>
  <w:num w:numId="4" w16cid:durableId="2071951992">
    <w:abstractNumId w:val="169"/>
  </w:num>
  <w:num w:numId="5" w16cid:durableId="1426613612">
    <w:abstractNumId w:val="114"/>
  </w:num>
  <w:num w:numId="6" w16cid:durableId="1917275185">
    <w:abstractNumId w:val="126"/>
  </w:num>
  <w:num w:numId="7" w16cid:durableId="291864348">
    <w:abstractNumId w:val="56"/>
  </w:num>
  <w:num w:numId="8" w16cid:durableId="1228683632">
    <w:abstractNumId w:val="56"/>
  </w:num>
  <w:num w:numId="9" w16cid:durableId="363407934">
    <w:abstractNumId w:val="154"/>
  </w:num>
  <w:num w:numId="10" w16cid:durableId="1787194527">
    <w:abstractNumId w:val="109"/>
  </w:num>
  <w:num w:numId="11" w16cid:durableId="1724525145">
    <w:abstractNumId w:val="58"/>
  </w:num>
  <w:num w:numId="12" w16cid:durableId="721096523">
    <w:abstractNumId w:val="81"/>
  </w:num>
  <w:num w:numId="13" w16cid:durableId="151338884">
    <w:abstractNumId w:val="141"/>
  </w:num>
  <w:num w:numId="14" w16cid:durableId="1059860841">
    <w:abstractNumId w:val="142"/>
  </w:num>
  <w:num w:numId="15" w16cid:durableId="1141771777">
    <w:abstractNumId w:val="77"/>
  </w:num>
  <w:num w:numId="16" w16cid:durableId="1045249490">
    <w:abstractNumId w:val="175"/>
  </w:num>
  <w:num w:numId="17" w16cid:durableId="1170213829">
    <w:abstractNumId w:val="61"/>
  </w:num>
  <w:num w:numId="18" w16cid:durableId="12779116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748919">
    <w:abstractNumId w:val="54"/>
  </w:num>
  <w:num w:numId="20" w16cid:durableId="777070596">
    <w:abstractNumId w:val="123"/>
  </w:num>
  <w:num w:numId="21" w16cid:durableId="1773889184">
    <w:abstractNumId w:val="166"/>
  </w:num>
  <w:num w:numId="22" w16cid:durableId="2043750956">
    <w:abstractNumId w:val="72"/>
  </w:num>
  <w:num w:numId="23" w16cid:durableId="999193179">
    <w:abstractNumId w:val="111"/>
  </w:num>
  <w:num w:numId="24" w16cid:durableId="98793120">
    <w:abstractNumId w:val="143"/>
  </w:num>
  <w:num w:numId="25" w16cid:durableId="1061714871">
    <w:abstractNumId w:val="43"/>
  </w:num>
  <w:num w:numId="26" w16cid:durableId="1029143110">
    <w:abstractNumId w:val="105"/>
  </w:num>
  <w:num w:numId="27" w16cid:durableId="2003773183">
    <w:abstractNumId w:val="86"/>
  </w:num>
  <w:num w:numId="28" w16cid:durableId="717582661">
    <w:abstractNumId w:val="27"/>
  </w:num>
  <w:num w:numId="29" w16cid:durableId="1396511373">
    <w:abstractNumId w:val="95"/>
  </w:num>
  <w:num w:numId="30" w16cid:durableId="1724864140">
    <w:abstractNumId w:val="122"/>
  </w:num>
  <w:num w:numId="31" w16cid:durableId="1426219879">
    <w:abstractNumId w:val="145"/>
  </w:num>
  <w:num w:numId="32" w16cid:durableId="1224027449">
    <w:abstractNumId w:val="73"/>
  </w:num>
  <w:num w:numId="33" w16cid:durableId="289941326">
    <w:abstractNumId w:val="164"/>
  </w:num>
  <w:num w:numId="34" w16cid:durableId="1761951614">
    <w:abstractNumId w:val="102"/>
  </w:num>
  <w:num w:numId="35" w16cid:durableId="1507210921">
    <w:abstractNumId w:val="156"/>
  </w:num>
  <w:num w:numId="36" w16cid:durableId="1159426349">
    <w:abstractNumId w:val="101"/>
  </w:num>
  <w:num w:numId="37" w16cid:durableId="601300534">
    <w:abstractNumId w:val="65"/>
  </w:num>
  <w:num w:numId="38" w16cid:durableId="245189575">
    <w:abstractNumId w:val="73"/>
  </w:num>
  <w:num w:numId="39" w16cid:durableId="1627350145">
    <w:abstractNumId w:val="76"/>
  </w:num>
  <w:num w:numId="40" w16cid:durableId="1117144173">
    <w:abstractNumId w:val="64"/>
  </w:num>
  <w:num w:numId="41" w16cid:durableId="599142761">
    <w:abstractNumId w:val="35"/>
  </w:num>
  <w:num w:numId="42" w16cid:durableId="2020278300">
    <w:abstractNumId w:val="131"/>
  </w:num>
  <w:num w:numId="43" w16cid:durableId="1232275416">
    <w:abstractNumId w:val="70"/>
  </w:num>
  <w:num w:numId="44" w16cid:durableId="998313436">
    <w:abstractNumId w:val="90"/>
  </w:num>
  <w:num w:numId="45" w16cid:durableId="1038169039">
    <w:abstractNumId w:val="99"/>
  </w:num>
  <w:num w:numId="46" w16cid:durableId="1258753303">
    <w:abstractNumId w:val="118"/>
  </w:num>
  <w:num w:numId="47" w16cid:durableId="357438380">
    <w:abstractNumId w:val="30"/>
  </w:num>
  <w:num w:numId="48" w16cid:durableId="164130430">
    <w:abstractNumId w:val="53"/>
  </w:num>
  <w:num w:numId="49" w16cid:durableId="1566529170">
    <w:abstractNumId w:val="84"/>
  </w:num>
  <w:num w:numId="50" w16cid:durableId="1633169320">
    <w:abstractNumId w:val="46"/>
  </w:num>
  <w:num w:numId="51" w16cid:durableId="1832059731">
    <w:abstractNumId w:val="39"/>
  </w:num>
  <w:num w:numId="52" w16cid:durableId="1928420786">
    <w:abstractNumId w:val="104"/>
  </w:num>
  <w:num w:numId="53" w16cid:durableId="403798345">
    <w:abstractNumId w:val="49"/>
  </w:num>
  <w:num w:numId="54" w16cid:durableId="750394302">
    <w:abstractNumId w:val="121"/>
  </w:num>
  <w:num w:numId="55" w16cid:durableId="90205507">
    <w:abstractNumId w:val="88"/>
  </w:num>
  <w:num w:numId="56" w16cid:durableId="2005157887">
    <w:abstractNumId w:val="60"/>
  </w:num>
  <w:num w:numId="57" w16cid:durableId="627122853">
    <w:abstractNumId w:val="97"/>
  </w:num>
  <w:num w:numId="58" w16cid:durableId="176119620">
    <w:abstractNumId w:val="146"/>
  </w:num>
  <w:num w:numId="59" w16cid:durableId="856650238">
    <w:abstractNumId w:val="29"/>
  </w:num>
  <w:num w:numId="60" w16cid:durableId="107815769">
    <w:abstractNumId w:val="133"/>
  </w:num>
  <w:num w:numId="61" w16cid:durableId="969282050">
    <w:abstractNumId w:val="163"/>
  </w:num>
  <w:num w:numId="62" w16cid:durableId="163698093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64581189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0659023">
    <w:abstractNumId w:val="31"/>
  </w:num>
  <w:num w:numId="65" w16cid:durableId="762921508">
    <w:abstractNumId w:val="79"/>
  </w:num>
  <w:num w:numId="66" w16cid:durableId="1493450693">
    <w:abstractNumId w:val="137"/>
  </w:num>
  <w:num w:numId="67" w16cid:durableId="1912348901">
    <w:abstractNumId w:val="100"/>
  </w:num>
  <w:num w:numId="68" w16cid:durableId="1148936160">
    <w:abstractNumId w:val="152"/>
  </w:num>
  <w:num w:numId="69" w16cid:durableId="953056849">
    <w:abstractNumId w:val="44"/>
  </w:num>
  <w:num w:numId="70" w16cid:durableId="167597192">
    <w:abstractNumId w:val="75"/>
  </w:num>
  <w:num w:numId="71" w16cid:durableId="76680079">
    <w:abstractNumId w:val="136"/>
  </w:num>
  <w:num w:numId="72" w16cid:durableId="1977682036">
    <w:abstractNumId w:val="38"/>
  </w:num>
  <w:num w:numId="73" w16cid:durableId="1961258797">
    <w:abstractNumId w:val="113"/>
  </w:num>
  <w:num w:numId="74" w16cid:durableId="860820567">
    <w:abstractNumId w:val="108"/>
  </w:num>
  <w:num w:numId="75" w16cid:durableId="370157614">
    <w:abstractNumId w:val="168"/>
  </w:num>
  <w:num w:numId="76" w16cid:durableId="1932275918">
    <w:abstractNumId w:val="85"/>
  </w:num>
  <w:num w:numId="77" w16cid:durableId="1841501870">
    <w:abstractNumId w:val="139"/>
  </w:num>
  <w:num w:numId="78" w16cid:durableId="1931622419">
    <w:abstractNumId w:val="151"/>
  </w:num>
  <w:num w:numId="79" w16cid:durableId="1869643183">
    <w:abstractNumId w:val="36"/>
  </w:num>
  <w:num w:numId="80" w16cid:durableId="1416513070">
    <w:abstractNumId w:val="165"/>
  </w:num>
  <w:num w:numId="81" w16cid:durableId="715397138">
    <w:abstractNumId w:val="94"/>
  </w:num>
  <w:num w:numId="82" w16cid:durableId="657730038">
    <w:abstractNumId w:val="153"/>
  </w:num>
  <w:num w:numId="83" w16cid:durableId="2109276186">
    <w:abstractNumId w:val="42"/>
  </w:num>
  <w:num w:numId="84" w16cid:durableId="187454058">
    <w:abstractNumId w:val="66"/>
  </w:num>
  <w:num w:numId="85" w16cid:durableId="764573889">
    <w:abstractNumId w:val="25"/>
  </w:num>
  <w:num w:numId="86" w16cid:durableId="68818508">
    <w:abstractNumId w:val="106"/>
  </w:num>
  <w:num w:numId="87" w16cid:durableId="1897858372">
    <w:abstractNumId w:val="103"/>
  </w:num>
  <w:num w:numId="88" w16cid:durableId="585697094">
    <w:abstractNumId w:val="132"/>
  </w:num>
  <w:num w:numId="89" w16cid:durableId="1362784483">
    <w:abstractNumId w:val="59"/>
  </w:num>
  <w:num w:numId="90" w16cid:durableId="921377463">
    <w:abstractNumId w:val="125"/>
  </w:num>
  <w:num w:numId="91" w16cid:durableId="1723367349">
    <w:abstractNumId w:val="40"/>
  </w:num>
  <w:num w:numId="92" w16cid:durableId="1414164834">
    <w:abstractNumId w:val="120"/>
  </w:num>
  <w:num w:numId="93" w16cid:durableId="370421541">
    <w:abstractNumId w:val="115"/>
  </w:num>
  <w:num w:numId="94" w16cid:durableId="849028146">
    <w:abstractNumId w:val="157"/>
  </w:num>
  <w:num w:numId="95" w16cid:durableId="1172333326">
    <w:abstractNumId w:val="167"/>
  </w:num>
  <w:num w:numId="96" w16cid:durableId="2064676031">
    <w:abstractNumId w:val="117"/>
  </w:num>
  <w:num w:numId="97" w16cid:durableId="1859614925">
    <w:abstractNumId w:val="158"/>
  </w:num>
  <w:num w:numId="98" w16cid:durableId="1556773863">
    <w:abstractNumId w:val="80"/>
  </w:num>
  <w:num w:numId="99" w16cid:durableId="1623655543">
    <w:abstractNumId w:val="89"/>
  </w:num>
  <w:num w:numId="100" w16cid:durableId="1478574287">
    <w:abstractNumId w:val="63"/>
  </w:num>
  <w:num w:numId="101" w16cid:durableId="1767311624">
    <w:abstractNumId w:val="71"/>
  </w:num>
  <w:num w:numId="102" w16cid:durableId="2051109289">
    <w:abstractNumId w:val="110"/>
  </w:num>
  <w:num w:numId="103" w16cid:durableId="1192455321">
    <w:abstractNumId w:val="82"/>
  </w:num>
  <w:num w:numId="104" w16cid:durableId="1409032190">
    <w:abstractNumId w:val="32"/>
  </w:num>
  <w:num w:numId="105" w16cid:durableId="669720104">
    <w:abstractNumId w:val="55"/>
  </w:num>
  <w:num w:numId="106" w16cid:durableId="528644393">
    <w:abstractNumId w:val="78"/>
  </w:num>
  <w:num w:numId="107" w16cid:durableId="1161695915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49274901">
    <w:abstractNumId w:val="135"/>
  </w:num>
  <w:num w:numId="109" w16cid:durableId="1567840720">
    <w:abstractNumId w:val="68"/>
  </w:num>
  <w:num w:numId="110" w16cid:durableId="795219413">
    <w:abstractNumId w:val="170"/>
  </w:num>
  <w:num w:numId="111" w16cid:durableId="511921114">
    <w:abstractNumId w:val="47"/>
  </w:num>
  <w:num w:numId="112" w16cid:durableId="53701522">
    <w:abstractNumId w:val="134"/>
  </w:num>
  <w:num w:numId="113" w16cid:durableId="141362072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3703663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96606643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934947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13355144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14439570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0564100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646083272">
    <w:abstractNumId w:val="127"/>
  </w:num>
  <w:num w:numId="121" w16cid:durableId="135118104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54135954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313025788">
    <w:abstractNumId w:val="57"/>
  </w:num>
  <w:num w:numId="124" w16cid:durableId="526136734">
    <w:abstractNumId w:val="93"/>
  </w:num>
  <w:num w:numId="125" w16cid:durableId="353383074">
    <w:abstractNumId w:val="138"/>
  </w:num>
  <w:num w:numId="126" w16cid:durableId="1803769683">
    <w:abstractNumId w:val="148"/>
  </w:num>
  <w:num w:numId="127" w16cid:durableId="1899509783">
    <w:abstractNumId w:val="107"/>
  </w:num>
  <w:num w:numId="128" w16cid:durableId="186456043">
    <w:abstractNumId w:val="150"/>
  </w:num>
  <w:num w:numId="129" w16cid:durableId="138619881">
    <w:abstractNumId w:val="50"/>
  </w:num>
  <w:num w:numId="130" w16cid:durableId="1759984097">
    <w:abstractNumId w:val="92"/>
  </w:num>
  <w:num w:numId="131" w16cid:durableId="1316565357">
    <w:abstractNumId w:val="144"/>
  </w:num>
  <w:num w:numId="132" w16cid:durableId="587153036">
    <w:abstractNumId w:val="83"/>
  </w:num>
  <w:num w:numId="133" w16cid:durableId="573008903">
    <w:abstractNumId w:val="45"/>
  </w:num>
  <w:num w:numId="134" w16cid:durableId="225991346">
    <w:abstractNumId w:val="149"/>
  </w:num>
  <w:num w:numId="135" w16cid:durableId="1860271549">
    <w:abstractNumId w:val="130"/>
  </w:num>
  <w:num w:numId="136" w16cid:durableId="13579424">
    <w:abstractNumId w:val="119"/>
  </w:num>
  <w:num w:numId="137" w16cid:durableId="1669941244">
    <w:abstractNumId w:val="128"/>
  </w:num>
  <w:num w:numId="138" w16cid:durableId="1610041762">
    <w:abstractNumId w:val="5"/>
  </w:num>
  <w:num w:numId="139" w16cid:durableId="958143942">
    <w:abstractNumId w:val="172"/>
  </w:num>
  <w:num w:numId="140" w16cid:durableId="818572319">
    <w:abstractNumId w:val="67"/>
  </w:num>
  <w:num w:numId="141" w16cid:durableId="872888141">
    <w:abstractNumId w:val="74"/>
  </w:num>
  <w:num w:numId="142" w16cid:durableId="590118696">
    <w:abstractNumId w:val="140"/>
  </w:num>
  <w:num w:numId="143" w16cid:durableId="1220901082">
    <w:abstractNumId w:val="112"/>
  </w:num>
  <w:num w:numId="144" w16cid:durableId="197239915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09168946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531796009">
    <w:abstractNumId w:val="129"/>
  </w:num>
  <w:num w:numId="147" w16cid:durableId="1861239464">
    <w:abstractNumId w:val="174"/>
  </w:num>
  <w:num w:numId="148" w16cid:durableId="1663773553">
    <w:abstractNumId w:val="41"/>
  </w:num>
  <w:num w:numId="149" w16cid:durableId="732655708">
    <w:abstractNumId w:val="155"/>
  </w:num>
  <w:num w:numId="150" w16cid:durableId="1123890477">
    <w:abstractNumId w:val="52"/>
  </w:num>
  <w:num w:numId="151" w16cid:durableId="1563102203">
    <w:abstractNumId w:val="69"/>
  </w:num>
  <w:num w:numId="152" w16cid:durableId="1870485095">
    <w:abstractNumId w:val="160"/>
  </w:num>
  <w:num w:numId="153" w16cid:durableId="1894199126">
    <w:abstractNumId w:val="37"/>
  </w:num>
  <w:num w:numId="154" w16cid:durableId="1333990904">
    <w:abstractNumId w:val="48"/>
  </w:num>
  <w:num w:numId="155" w16cid:durableId="796413419">
    <w:abstractNumId w:val="91"/>
  </w:num>
  <w:num w:numId="156" w16cid:durableId="987786278">
    <w:abstractNumId w:val="96"/>
  </w:num>
  <w:num w:numId="157" w16cid:durableId="1879775475">
    <w:abstractNumId w:val="28"/>
  </w:num>
  <w:num w:numId="158" w16cid:durableId="1593901394">
    <w:abstractNumId w:val="26"/>
  </w:num>
  <w:num w:numId="159" w16cid:durableId="2004890641">
    <w:abstractNumId w:val="51"/>
  </w:num>
  <w:num w:numId="160" w16cid:durableId="1165045857">
    <w:abstractNumId w:val="33"/>
  </w:num>
  <w:num w:numId="161" w16cid:durableId="1396708796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B7924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32B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47DC0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344D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C7C67"/>
    <w:rsid w:val="003D0134"/>
    <w:rsid w:val="003D0BA1"/>
    <w:rsid w:val="003D1D6C"/>
    <w:rsid w:val="003D2CF6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DDB"/>
    <w:rsid w:val="00480759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001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4F65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45E2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19A7"/>
    <w:rsid w:val="00662BAB"/>
    <w:rsid w:val="00662E8F"/>
    <w:rsid w:val="00663C56"/>
    <w:rsid w:val="006653FE"/>
    <w:rsid w:val="00665DE8"/>
    <w:rsid w:val="006662E7"/>
    <w:rsid w:val="006674E8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2DF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3AA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6A8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3936"/>
    <w:rsid w:val="00AB4D58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76E0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56C3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0A6A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D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95A05"/>
    <w:rsid w:val="002000B0"/>
    <w:rsid w:val="00206736"/>
    <w:rsid w:val="002549D5"/>
    <w:rsid w:val="003C257E"/>
    <w:rsid w:val="00426C1F"/>
    <w:rsid w:val="00450BC8"/>
    <w:rsid w:val="00471320"/>
    <w:rsid w:val="004906D2"/>
    <w:rsid w:val="004A1D53"/>
    <w:rsid w:val="004D439C"/>
    <w:rsid w:val="00533DD4"/>
    <w:rsid w:val="00534D75"/>
    <w:rsid w:val="005375E3"/>
    <w:rsid w:val="00541F63"/>
    <w:rsid w:val="00570935"/>
    <w:rsid w:val="005D3BBE"/>
    <w:rsid w:val="00630E04"/>
    <w:rsid w:val="00634E27"/>
    <w:rsid w:val="00691C28"/>
    <w:rsid w:val="006A6F48"/>
    <w:rsid w:val="006E683A"/>
    <w:rsid w:val="00715EAF"/>
    <w:rsid w:val="00732B89"/>
    <w:rsid w:val="00744CE2"/>
    <w:rsid w:val="0075552C"/>
    <w:rsid w:val="0078673B"/>
    <w:rsid w:val="00887E27"/>
    <w:rsid w:val="00901B91"/>
    <w:rsid w:val="00937D8B"/>
    <w:rsid w:val="00A76104"/>
    <w:rsid w:val="00A81F81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D1724"/>
    <w:rsid w:val="00EE562D"/>
    <w:rsid w:val="00F25738"/>
    <w:rsid w:val="00F451A3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99FF5-BD2E-4BCB-8F46-577930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1239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8660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2023-08-17T15:07:00Z</dcterms:modified>
</cp:coreProperties>
</file>